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C5C28" w14:textId="77777777" w:rsidR="001A54F6" w:rsidRPr="00A64735" w:rsidRDefault="001A54F6" w:rsidP="00756EBB">
      <w:pPr>
        <w:spacing w:after="0" w:line="360" w:lineRule="auto"/>
        <w:rPr>
          <w:rFonts w:ascii="Calibri" w:hAnsi="Calibri" w:cs="Arial"/>
          <w:b/>
          <w:sz w:val="28"/>
          <w:szCs w:val="28"/>
        </w:rPr>
      </w:pPr>
      <w:r w:rsidRPr="00A64735">
        <w:rPr>
          <w:rFonts w:ascii="Calibri" w:hAnsi="Calibri" w:cs="Arial"/>
          <w:b/>
          <w:sz w:val="28"/>
          <w:szCs w:val="28"/>
        </w:rPr>
        <w:t>OŚWIADCZENIE SKŁADANE NA WEZWANIE ZAMAWIAJĄCEGO</w:t>
      </w:r>
    </w:p>
    <w:p w14:paraId="246816AB" w14:textId="77777777" w:rsidR="00756EBB" w:rsidRPr="004007C1" w:rsidRDefault="00756EBB" w:rsidP="001A348E">
      <w:pPr>
        <w:spacing w:before="360" w:after="0" w:line="360" w:lineRule="auto"/>
        <w:rPr>
          <w:rFonts w:ascii="Calibri" w:hAnsi="Calibri" w:cs="Arial"/>
          <w:b/>
          <w:sz w:val="24"/>
          <w:szCs w:val="24"/>
        </w:rPr>
      </w:pPr>
      <w:r w:rsidRPr="004007C1">
        <w:rPr>
          <w:rFonts w:ascii="Calibri" w:hAnsi="Calibri" w:cs="Arial"/>
          <w:b/>
          <w:sz w:val="24"/>
          <w:szCs w:val="24"/>
        </w:rPr>
        <w:t>WYKONAWCA</w:t>
      </w:r>
    </w:p>
    <w:p w14:paraId="483A5112" w14:textId="77777777" w:rsidR="00E05DCB" w:rsidRPr="00E05DCB" w:rsidRDefault="00E05DCB" w:rsidP="001A348E">
      <w:pPr>
        <w:spacing w:before="720" w:after="0" w:line="360" w:lineRule="auto"/>
        <w:rPr>
          <w:rFonts w:ascii="Calibri" w:hAnsi="Calibri" w:cs="Arial"/>
          <w:sz w:val="24"/>
          <w:szCs w:val="24"/>
        </w:rPr>
      </w:pPr>
      <w:r w:rsidRPr="00E05DCB">
        <w:rPr>
          <w:rFonts w:ascii="Calibri" w:hAnsi="Calibri" w:cs="Arial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0450D2A" w14:textId="77777777" w:rsidR="00E05DCB" w:rsidRDefault="00E05DCB" w:rsidP="00E05DCB">
      <w:pPr>
        <w:spacing w:before="0" w:after="0" w:line="360" w:lineRule="auto"/>
        <w:rPr>
          <w:rFonts w:ascii="Calibri" w:hAnsi="Calibri" w:cs="Arial"/>
          <w:sz w:val="24"/>
          <w:szCs w:val="24"/>
        </w:rPr>
      </w:pPr>
      <w:r w:rsidRPr="00E05DCB">
        <w:rPr>
          <w:rFonts w:ascii="Calibri" w:hAnsi="Calibri" w:cs="Arial"/>
          <w:sz w:val="24"/>
          <w:szCs w:val="24"/>
        </w:rPr>
        <w:t>(pełna nazwa/firma, adres, w zależności od podmiotu: NIP/PESEL, KRS/</w:t>
      </w:r>
      <w:proofErr w:type="spellStart"/>
      <w:r w:rsidRPr="00E05DCB">
        <w:rPr>
          <w:rFonts w:ascii="Calibri" w:hAnsi="Calibri" w:cs="Arial"/>
          <w:sz w:val="24"/>
          <w:szCs w:val="24"/>
        </w:rPr>
        <w:t>CEiDG</w:t>
      </w:r>
      <w:proofErr w:type="spellEnd"/>
      <w:r w:rsidRPr="00E05DCB">
        <w:rPr>
          <w:rFonts w:ascii="Calibri" w:hAnsi="Calibri" w:cs="Arial"/>
          <w:sz w:val="24"/>
          <w:szCs w:val="24"/>
        </w:rPr>
        <w:t>)</w:t>
      </w:r>
    </w:p>
    <w:p w14:paraId="7416ADC4" w14:textId="77777777" w:rsidR="00756EBB" w:rsidRPr="00C44CB8" w:rsidRDefault="00756EBB" w:rsidP="00E05DCB">
      <w:pPr>
        <w:spacing w:after="0" w:line="360" w:lineRule="auto"/>
        <w:rPr>
          <w:rFonts w:ascii="Calibri" w:hAnsi="Calibri" w:cs="Arial"/>
          <w:b/>
          <w:sz w:val="24"/>
          <w:szCs w:val="24"/>
        </w:rPr>
      </w:pPr>
      <w:r w:rsidRPr="00C44CB8">
        <w:rPr>
          <w:rFonts w:ascii="Calibri" w:hAnsi="Calibri" w:cs="Arial"/>
          <w:b/>
          <w:sz w:val="24"/>
          <w:szCs w:val="24"/>
        </w:rPr>
        <w:t>reprezentowany przez:</w:t>
      </w:r>
    </w:p>
    <w:p w14:paraId="25152A2C" w14:textId="77777777" w:rsidR="00E05DCB" w:rsidRPr="00E05DCB" w:rsidRDefault="00E05DCB" w:rsidP="001A348E">
      <w:pPr>
        <w:spacing w:before="720" w:after="0"/>
        <w:rPr>
          <w:rFonts w:ascii="Calibri" w:hAnsi="Calibri" w:cs="Calibri"/>
          <w:sz w:val="24"/>
          <w:szCs w:val="24"/>
        </w:rPr>
      </w:pPr>
      <w:r w:rsidRPr="00E05DCB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…………………………………………………………………………………………………….…………................................... </w:t>
      </w:r>
    </w:p>
    <w:p w14:paraId="37FFA67D" w14:textId="77777777" w:rsidR="00E05DCB" w:rsidRPr="00E05DCB" w:rsidRDefault="00E05DCB" w:rsidP="001A348E">
      <w:pPr>
        <w:spacing w:before="0" w:after="720"/>
        <w:rPr>
          <w:rFonts w:ascii="Calibri" w:hAnsi="Calibri" w:cs="Calibri"/>
          <w:sz w:val="24"/>
          <w:szCs w:val="24"/>
        </w:rPr>
      </w:pPr>
      <w:r w:rsidRPr="00E05DCB"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65A2CE58" w14:textId="77777777" w:rsidR="004B0915" w:rsidRPr="000B206C" w:rsidRDefault="004B0915" w:rsidP="004B0915">
      <w:pPr>
        <w:spacing w:before="0" w:after="0" w:line="276" w:lineRule="auto"/>
        <w:jc w:val="left"/>
        <w:rPr>
          <w:rFonts w:ascii="Calibri" w:eastAsia="Calibri" w:hAnsi="Calibri" w:cs="Calibri"/>
          <w:b/>
          <w:sz w:val="24"/>
          <w:szCs w:val="24"/>
          <w:shd w:val="clear" w:color="auto" w:fill="FFFFFF"/>
          <w:lang w:eastAsia="en-US"/>
        </w:rPr>
      </w:pPr>
      <w:r w:rsidRPr="000B206C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OŚWIADCZENIE </w:t>
      </w:r>
    </w:p>
    <w:p w14:paraId="31D2E401" w14:textId="4D5E178A" w:rsidR="00864F2C" w:rsidRPr="00F340F1" w:rsidRDefault="00756EBB" w:rsidP="00F340F1">
      <w:pPr>
        <w:spacing w:before="360" w:after="360" w:line="276" w:lineRule="auto"/>
        <w:jc w:val="left"/>
        <w:rPr>
          <w:rFonts w:ascii="Calibri" w:hAnsi="Calibri" w:cs="Arial"/>
          <w:b/>
          <w:bCs/>
          <w:sz w:val="24"/>
          <w:szCs w:val="24"/>
        </w:rPr>
      </w:pPr>
      <w:r w:rsidRPr="00B26AED">
        <w:rPr>
          <w:rFonts w:ascii="Calibri" w:hAnsi="Calibri" w:cs="Arial"/>
          <w:b/>
          <w:bCs/>
          <w:sz w:val="24"/>
          <w:szCs w:val="24"/>
        </w:rPr>
        <w:t>Oświadczeni</w:t>
      </w:r>
      <w:r w:rsidR="00063724" w:rsidRPr="00B26AED">
        <w:rPr>
          <w:rFonts w:ascii="Calibri" w:hAnsi="Calibri" w:cs="Arial"/>
          <w:b/>
          <w:bCs/>
          <w:sz w:val="24"/>
          <w:szCs w:val="24"/>
        </w:rPr>
        <w:t>e</w:t>
      </w:r>
      <w:r w:rsidRPr="00B26AED">
        <w:rPr>
          <w:rFonts w:ascii="Calibri" w:hAnsi="Calibri" w:cs="Arial"/>
          <w:b/>
          <w:bCs/>
          <w:sz w:val="24"/>
          <w:szCs w:val="24"/>
        </w:rPr>
        <w:t xml:space="preserve"> wykonawcy o przynależności do tej samej grupy kapitałowej, z innym wykonawcą, który złożył odrębną ofertę</w:t>
      </w:r>
      <w:r w:rsidR="00170656" w:rsidRPr="00B26AED">
        <w:rPr>
          <w:rFonts w:ascii="Calibri" w:hAnsi="Calibri" w:cs="Arial"/>
          <w:b/>
          <w:bCs/>
          <w:sz w:val="24"/>
          <w:szCs w:val="24"/>
        </w:rPr>
        <w:t xml:space="preserve"> w postępowaniu</w:t>
      </w:r>
      <w:r w:rsidR="00912E26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0B05CD" w:rsidRPr="000B05CD">
        <w:rPr>
          <w:rFonts w:ascii="Calibri" w:hAnsi="Calibri" w:cs="Arial"/>
          <w:b/>
          <w:bCs/>
          <w:sz w:val="24"/>
          <w:szCs w:val="24"/>
        </w:rPr>
        <w:t>w zakresie art. 108 ust. 1 pkt 5 ustawy z dnia 11 września 2019 r. Prawo zamówień publicznych</w:t>
      </w:r>
      <w:r w:rsidR="000B05CD">
        <w:rPr>
          <w:rFonts w:ascii="Calibri" w:hAnsi="Calibri" w:cs="Arial"/>
          <w:b/>
          <w:bCs/>
          <w:sz w:val="24"/>
          <w:szCs w:val="24"/>
        </w:rPr>
        <w:t xml:space="preserve"> </w:t>
      </w:r>
      <w:r w:rsidR="000B05CD" w:rsidRPr="000B05CD">
        <w:rPr>
          <w:rFonts w:ascii="Calibri" w:hAnsi="Calibri" w:cs="Arial"/>
          <w:b/>
          <w:bCs/>
          <w:sz w:val="24"/>
          <w:szCs w:val="24"/>
        </w:rPr>
        <w:t>(Dz. U. z 202</w:t>
      </w:r>
      <w:r w:rsidR="00D62219">
        <w:rPr>
          <w:rFonts w:ascii="Calibri" w:hAnsi="Calibri" w:cs="Arial"/>
          <w:b/>
          <w:bCs/>
          <w:sz w:val="24"/>
          <w:szCs w:val="24"/>
        </w:rPr>
        <w:t>4</w:t>
      </w:r>
      <w:r w:rsidR="000B05CD" w:rsidRPr="000B05CD">
        <w:rPr>
          <w:rFonts w:ascii="Calibri" w:hAnsi="Calibri" w:cs="Arial"/>
          <w:b/>
          <w:bCs/>
          <w:sz w:val="24"/>
          <w:szCs w:val="24"/>
        </w:rPr>
        <w:t xml:space="preserve"> r. poz. </w:t>
      </w:r>
      <w:r w:rsidR="00D62219">
        <w:rPr>
          <w:rFonts w:ascii="Calibri" w:hAnsi="Calibri" w:cs="Arial"/>
          <w:b/>
          <w:bCs/>
          <w:sz w:val="24"/>
          <w:szCs w:val="24"/>
        </w:rPr>
        <w:t>1320</w:t>
      </w:r>
      <w:r w:rsidR="00C41431">
        <w:rPr>
          <w:rFonts w:ascii="Calibri" w:hAnsi="Calibri" w:cs="Arial"/>
          <w:b/>
          <w:bCs/>
          <w:sz w:val="24"/>
          <w:szCs w:val="24"/>
        </w:rPr>
        <w:t xml:space="preserve"> z </w:t>
      </w:r>
      <w:proofErr w:type="spellStart"/>
      <w:r w:rsidR="00C41431">
        <w:rPr>
          <w:rFonts w:ascii="Calibri" w:hAnsi="Calibri" w:cs="Arial"/>
          <w:b/>
          <w:bCs/>
          <w:sz w:val="24"/>
          <w:szCs w:val="24"/>
        </w:rPr>
        <w:t>późn</w:t>
      </w:r>
      <w:proofErr w:type="spellEnd"/>
      <w:r w:rsidR="00C41431">
        <w:rPr>
          <w:rFonts w:ascii="Calibri" w:hAnsi="Calibri" w:cs="Arial"/>
          <w:b/>
          <w:bCs/>
          <w:sz w:val="24"/>
          <w:szCs w:val="24"/>
        </w:rPr>
        <w:t>. zm.</w:t>
      </w:r>
      <w:r w:rsidR="000B05CD" w:rsidRPr="000B05CD">
        <w:rPr>
          <w:rFonts w:ascii="Calibri" w:hAnsi="Calibri" w:cs="Arial"/>
          <w:b/>
          <w:bCs/>
          <w:sz w:val="24"/>
          <w:szCs w:val="24"/>
        </w:rPr>
        <w:t>) </w:t>
      </w:r>
    </w:p>
    <w:p w14:paraId="70A20999" w14:textId="12BD00C6" w:rsidR="00D0585F" w:rsidRPr="00D0585F" w:rsidRDefault="00C61E5C" w:rsidP="00D0585F">
      <w:pPr>
        <w:pStyle w:val="m-3296919244302558700gmail-msonormal"/>
        <w:shd w:val="clear" w:color="auto" w:fill="FFFFFF"/>
        <w:spacing w:before="0" w:after="0" w:line="360" w:lineRule="auto"/>
        <w:rPr>
          <w:rFonts w:ascii="Calibri" w:hAnsi="Calibri" w:cs="Calibri"/>
          <w:b/>
        </w:rPr>
      </w:pPr>
      <w:r w:rsidRPr="00EA783E">
        <w:rPr>
          <w:rFonts w:ascii="Calibri" w:hAnsi="Calibri" w:cs="Calibri"/>
        </w:rPr>
        <w:t>Uprawniony do reprezentowania wykonawcy</w:t>
      </w:r>
      <w:r w:rsidR="009A475F" w:rsidRPr="00EA783E">
        <w:rPr>
          <w:rFonts w:ascii="Calibri" w:hAnsi="Calibri" w:cs="Calibri"/>
        </w:rPr>
        <w:t xml:space="preserve"> – jak wyżej - </w:t>
      </w:r>
      <w:r w:rsidRPr="00EA783E">
        <w:rPr>
          <w:rFonts w:ascii="Calibri" w:hAnsi="Calibri" w:cs="Calibri"/>
        </w:rPr>
        <w:t xml:space="preserve">w postępowaniu o udzielenie zamówienia publicznego </w:t>
      </w:r>
      <w:r w:rsidR="00E05DCB" w:rsidRPr="00EA783E">
        <w:rPr>
          <w:rFonts w:ascii="Calibri" w:hAnsi="Calibri" w:cs="Calibri"/>
        </w:rPr>
        <w:t xml:space="preserve">pn. </w:t>
      </w:r>
      <w:r w:rsidR="00CE72A2" w:rsidRPr="00CE72A2">
        <w:rPr>
          <w:rFonts w:ascii="Calibri" w:hAnsi="Calibri" w:cs="Calibri"/>
          <w:b/>
        </w:rPr>
        <w:t>„</w:t>
      </w:r>
      <w:r w:rsidR="00D0585F" w:rsidRPr="00D0585F">
        <w:rPr>
          <w:rFonts w:ascii="Calibri" w:hAnsi="Calibri" w:cs="Calibri"/>
          <w:b/>
        </w:rPr>
        <w:t xml:space="preserve">Świadczenie rejestrowanych usług pocztowych w obrocie krajowym </w:t>
      </w:r>
    </w:p>
    <w:p w14:paraId="0281D2A2" w14:textId="113C2C5C" w:rsidR="00E05DCB" w:rsidRPr="00C22DCD" w:rsidRDefault="00D0585F" w:rsidP="00D0585F">
      <w:pPr>
        <w:pStyle w:val="m-3296919244302558700gmail-msonormal"/>
        <w:shd w:val="clear" w:color="auto" w:fill="FFFFFF"/>
        <w:spacing w:before="0" w:after="0" w:line="360" w:lineRule="auto"/>
        <w:rPr>
          <w:rFonts w:ascii="Calibri" w:hAnsi="Calibri" w:cs="Arial"/>
          <w:b/>
        </w:rPr>
      </w:pPr>
      <w:r w:rsidRPr="00D0585F">
        <w:rPr>
          <w:rFonts w:ascii="Calibri" w:hAnsi="Calibri" w:cs="Calibri"/>
          <w:b/>
        </w:rPr>
        <w:t>i zagranicznym w zakresie przyjmowania, doręczania i odbioru do nadania przesyłek u operatora pocztowego dla Województwa Opolskiego”</w:t>
      </w:r>
      <w:r w:rsidR="00E05DCB" w:rsidRPr="00EA783E">
        <w:rPr>
          <w:rFonts w:ascii="Calibri" w:hAnsi="Calibri" w:cs="Calibri"/>
        </w:rPr>
        <w:t>, oznaczenie sprawy:</w:t>
      </w:r>
      <w:r w:rsidR="00C41431">
        <w:rPr>
          <w:rFonts w:ascii="Calibri" w:hAnsi="Calibri" w:cs="Calibri"/>
        </w:rPr>
        <w:t xml:space="preserve"> </w:t>
      </w:r>
      <w:r w:rsidR="00E05DCB" w:rsidRPr="00EA783E">
        <w:rPr>
          <w:rFonts w:ascii="Calibri" w:hAnsi="Calibri" w:cs="Calibri"/>
          <w:b/>
        </w:rPr>
        <w:t>DOA-ZP.272</w:t>
      </w:r>
      <w:r>
        <w:rPr>
          <w:rFonts w:ascii="Calibri" w:hAnsi="Calibri" w:cs="Calibri"/>
          <w:b/>
        </w:rPr>
        <w:t>.1</w:t>
      </w:r>
      <w:r w:rsidR="001A348E">
        <w:rPr>
          <w:rFonts w:ascii="Calibri" w:hAnsi="Calibri" w:cs="Calibri"/>
          <w:b/>
        </w:rPr>
        <w:t>.</w:t>
      </w:r>
      <w:r w:rsidR="00E05DCB" w:rsidRPr="00EA783E">
        <w:rPr>
          <w:rFonts w:ascii="Calibri" w:hAnsi="Calibri" w:cs="Calibri"/>
          <w:b/>
        </w:rPr>
        <w:t>202</w:t>
      </w:r>
      <w:r w:rsidR="00292BFC">
        <w:rPr>
          <w:rFonts w:ascii="Calibri" w:hAnsi="Calibri" w:cs="Calibri"/>
          <w:b/>
        </w:rPr>
        <w:t>6</w:t>
      </w:r>
      <w:r w:rsidR="00C61E5C" w:rsidRPr="00EA783E">
        <w:rPr>
          <w:rFonts w:ascii="Calibri" w:hAnsi="Calibri" w:cs="Calibri"/>
        </w:rPr>
        <w:t xml:space="preserve">, prowadzonym przez </w:t>
      </w:r>
      <w:r w:rsidR="004C46FB" w:rsidRPr="00EA783E">
        <w:rPr>
          <w:rFonts w:ascii="Calibri" w:hAnsi="Calibri" w:cs="Calibri"/>
          <w:color w:val="000000"/>
        </w:rPr>
        <w:t>Województwo Opolskie – Urząd Marszałkowski</w:t>
      </w:r>
      <w:r w:rsidR="004C46FB" w:rsidRPr="00E05DCB">
        <w:rPr>
          <w:rFonts w:ascii="Calibri" w:hAnsi="Calibri" w:cs="Arial"/>
          <w:color w:val="000000"/>
        </w:rPr>
        <w:t xml:space="preserve"> Województwa</w:t>
      </w:r>
      <w:r w:rsidR="001A54F6" w:rsidRPr="00E05DCB">
        <w:rPr>
          <w:rFonts w:ascii="Calibri" w:hAnsi="Calibri" w:cs="Arial"/>
          <w:color w:val="000000"/>
        </w:rPr>
        <w:t xml:space="preserve"> </w:t>
      </w:r>
      <w:r w:rsidR="004C46FB" w:rsidRPr="00E05DCB">
        <w:rPr>
          <w:rFonts w:ascii="Calibri" w:hAnsi="Calibri" w:cs="Arial"/>
          <w:color w:val="000000"/>
        </w:rPr>
        <w:t>Opolskieg</w:t>
      </w:r>
      <w:r w:rsidR="00B07FB7" w:rsidRPr="00E05DCB">
        <w:rPr>
          <w:rFonts w:ascii="Calibri" w:hAnsi="Calibri" w:cs="Arial"/>
          <w:color w:val="000000"/>
        </w:rPr>
        <w:t>o</w:t>
      </w:r>
      <w:r w:rsidR="006C5A5D" w:rsidRPr="00E05DCB">
        <w:rPr>
          <w:rFonts w:ascii="Calibri" w:hAnsi="Calibri" w:cs="Arial"/>
        </w:rPr>
        <w:t xml:space="preserve">, </w:t>
      </w:r>
      <w:r w:rsidR="00E05DCB" w:rsidRPr="00E05DCB">
        <w:rPr>
          <w:rFonts w:ascii="Calibri" w:hAnsi="Calibri" w:cs="Arial"/>
          <w:bCs/>
        </w:rPr>
        <w:t>oświadczam, co następuje:</w:t>
      </w:r>
    </w:p>
    <w:p w14:paraId="497A4347" w14:textId="00FE6E7B" w:rsidR="001103B4" w:rsidRPr="001A348E" w:rsidRDefault="00DF0CC6" w:rsidP="00A470B3">
      <w:pPr>
        <w:pStyle w:val="m-3296919244302558700gmail-msonormal"/>
        <w:shd w:val="clear" w:color="auto" w:fill="FFFFFF"/>
        <w:spacing w:after="120" w:afterAutospacing="0" w:line="360" w:lineRule="auto"/>
        <w:ind w:left="705" w:hanging="705"/>
        <w:rPr>
          <w:rFonts w:ascii="Calibri" w:hAnsi="Calibri" w:cs="Arial"/>
          <w:b/>
          <w:bCs/>
        </w:rPr>
      </w:pPr>
      <w:sdt>
        <w:sdtPr>
          <w:rPr>
            <w:rFonts w:ascii="Calibri" w:hAnsi="Calibri" w:cs="Arial"/>
            <w:b/>
            <w:bCs/>
          </w:rPr>
          <w:id w:val="-247506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F71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470B3">
        <w:rPr>
          <w:rFonts w:ascii="Calibri" w:hAnsi="Calibri" w:cs="Arial"/>
          <w:b/>
          <w:bCs/>
        </w:rPr>
        <w:tab/>
      </w:r>
      <w:r w:rsidR="00E05DCB" w:rsidRPr="00E05DCB">
        <w:rPr>
          <w:rFonts w:ascii="Calibri" w:hAnsi="Calibri" w:cs="Arial"/>
          <w:b/>
          <w:bCs/>
        </w:rPr>
        <w:t>nie należę</w:t>
      </w:r>
      <w:r w:rsidR="00E05DCB" w:rsidRPr="00E05DCB">
        <w:rPr>
          <w:rFonts w:ascii="Calibri" w:hAnsi="Calibri" w:cs="Arial"/>
          <w:bCs/>
        </w:rPr>
        <w:t xml:space="preserve"> do tej samej grupy kapitałowej w rozumieniu ustawy z dnia 16 lutego 2007 r. o</w:t>
      </w:r>
      <w:r w:rsidR="001A348E">
        <w:rPr>
          <w:rFonts w:ascii="Calibri" w:hAnsi="Calibri" w:cs="Arial"/>
          <w:bCs/>
        </w:rPr>
        <w:t> </w:t>
      </w:r>
      <w:r w:rsidR="00E05DCB" w:rsidRPr="00E05DCB">
        <w:rPr>
          <w:rFonts w:ascii="Calibri" w:hAnsi="Calibri" w:cs="Arial"/>
          <w:bCs/>
        </w:rPr>
        <w:t>ochronie konkurencji i konsumentów z innym wykonawcą, który złożył odrębną ofertę/ofertę częściową</w:t>
      </w:r>
      <w:r w:rsidR="00E05DCB" w:rsidRPr="00E05DCB">
        <w:rPr>
          <w:rFonts w:ascii="Calibri" w:hAnsi="Calibri" w:cs="Arial"/>
          <w:bCs/>
          <w:vertAlign w:val="superscript"/>
        </w:rPr>
        <w:t>*</w:t>
      </w:r>
      <w:r w:rsidR="00E05DCB" w:rsidRPr="00E05DCB">
        <w:rPr>
          <w:rFonts w:ascii="Calibri" w:hAnsi="Calibri" w:cs="Arial"/>
          <w:bCs/>
        </w:rPr>
        <w:t xml:space="preserve">, </w:t>
      </w:r>
    </w:p>
    <w:p w14:paraId="7273DDFF" w14:textId="09E0E68E" w:rsidR="00E05DCB" w:rsidRPr="0028023A" w:rsidRDefault="00DF0CC6" w:rsidP="00A470B3">
      <w:pPr>
        <w:pStyle w:val="m-3296919244302558700gmail-msonormal"/>
        <w:shd w:val="clear" w:color="auto" w:fill="FFFFFF"/>
        <w:spacing w:line="360" w:lineRule="auto"/>
        <w:ind w:left="705" w:hanging="705"/>
        <w:rPr>
          <w:rFonts w:ascii="Calibri" w:hAnsi="Calibri" w:cs="Arial"/>
          <w:b/>
          <w:bCs/>
        </w:rPr>
      </w:pPr>
      <w:sdt>
        <w:sdtPr>
          <w:rPr>
            <w:rFonts w:ascii="Calibri" w:hAnsi="Calibri" w:cs="Arial"/>
            <w:b/>
            <w:bCs/>
          </w:rPr>
          <w:id w:val="-21728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F71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A470B3">
        <w:rPr>
          <w:rFonts w:ascii="Calibri" w:hAnsi="Calibri" w:cs="Arial"/>
          <w:b/>
          <w:bCs/>
        </w:rPr>
        <w:tab/>
      </w:r>
      <w:r w:rsidR="00E05DCB" w:rsidRPr="00E05DCB">
        <w:rPr>
          <w:rFonts w:ascii="Calibri" w:hAnsi="Calibri" w:cs="Arial"/>
          <w:b/>
          <w:bCs/>
        </w:rPr>
        <w:t xml:space="preserve">należę </w:t>
      </w:r>
      <w:r w:rsidR="00E05DCB" w:rsidRPr="00E05DCB">
        <w:rPr>
          <w:rFonts w:ascii="Calibri" w:hAnsi="Calibri" w:cs="Arial"/>
          <w:bCs/>
        </w:rPr>
        <w:t xml:space="preserve">do tej samej grupy kapitałowej w </w:t>
      </w:r>
      <w:r w:rsidR="00E05DCB" w:rsidRPr="00B26AED">
        <w:rPr>
          <w:rFonts w:ascii="Calibri" w:hAnsi="Calibri" w:cs="Arial"/>
          <w:bCs/>
        </w:rPr>
        <w:t>rozumieniu ustawy z Wykonawcą, który złożył odrębną ofertę/ofertę częściową, tj.: …………………………………..</w:t>
      </w:r>
      <w:r w:rsidR="00E05DCB" w:rsidRPr="00B26AED">
        <w:rPr>
          <w:rFonts w:ascii="Calibri" w:hAnsi="Calibri" w:cs="Arial"/>
          <w:bCs/>
          <w:vertAlign w:val="superscript"/>
        </w:rPr>
        <w:t>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89"/>
        <w:gridCol w:w="4598"/>
      </w:tblGrid>
      <w:tr w:rsidR="00170656" w:rsidRPr="00B26AED" w14:paraId="4E4C401C" w14:textId="77777777" w:rsidTr="00C44CB8">
        <w:tc>
          <w:tcPr>
            <w:tcW w:w="511" w:type="dxa"/>
          </w:tcPr>
          <w:p w14:paraId="6218835C" w14:textId="77777777" w:rsidR="00EE5D9D" w:rsidRPr="00B26AED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rPr>
                <w:rFonts w:ascii="Calibri" w:hAnsi="Calibri" w:cs="Arial"/>
                <w:b/>
                <w:bCs/>
              </w:rPr>
            </w:pPr>
            <w:r w:rsidRPr="00B26AED">
              <w:rPr>
                <w:rFonts w:ascii="Calibri" w:hAnsi="Calibri" w:cs="Arial"/>
                <w:b/>
                <w:bCs/>
              </w:rPr>
              <w:t>Lp.</w:t>
            </w:r>
          </w:p>
        </w:tc>
        <w:tc>
          <w:tcPr>
            <w:tcW w:w="4389" w:type="dxa"/>
          </w:tcPr>
          <w:p w14:paraId="617446D9" w14:textId="77777777" w:rsidR="00EE5D9D" w:rsidRPr="00B26AED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B26AED">
              <w:rPr>
                <w:rFonts w:ascii="Calibri" w:hAnsi="Calibri" w:cs="Arial"/>
                <w:b/>
                <w:bCs/>
                <w:shd w:val="clear" w:color="auto" w:fill="FFFFFF"/>
              </w:rPr>
              <w:t>Nazwa albo imię i nazwisko wykonawcy</w:t>
            </w:r>
          </w:p>
        </w:tc>
        <w:tc>
          <w:tcPr>
            <w:tcW w:w="4598" w:type="dxa"/>
          </w:tcPr>
          <w:p w14:paraId="44CED849" w14:textId="77777777" w:rsidR="00EE5D9D" w:rsidRPr="00B26AED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B26AED">
              <w:rPr>
                <w:rFonts w:ascii="Calibri" w:hAnsi="Calibri" w:cs="Arial"/>
                <w:b/>
                <w:bCs/>
                <w:shd w:val="clear" w:color="auto" w:fill="FFFFFF"/>
              </w:rPr>
              <w:t>Siedziba albo miejsce zamieszkania, jeżeli jest miejscem wykonywania działalności wykonawcy</w:t>
            </w:r>
          </w:p>
        </w:tc>
      </w:tr>
      <w:tr w:rsidR="00170656" w:rsidRPr="00B26AED" w14:paraId="0DF042E4" w14:textId="77777777" w:rsidTr="00C44CB8">
        <w:tc>
          <w:tcPr>
            <w:tcW w:w="511" w:type="dxa"/>
          </w:tcPr>
          <w:p w14:paraId="5E4458F9" w14:textId="77777777" w:rsidR="00EE5D9D" w:rsidRPr="00B26AED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rFonts w:ascii="Calibri" w:hAnsi="Calibri" w:cs="Arial"/>
              </w:rPr>
            </w:pPr>
          </w:p>
        </w:tc>
        <w:tc>
          <w:tcPr>
            <w:tcW w:w="4389" w:type="dxa"/>
          </w:tcPr>
          <w:p w14:paraId="7F162A63" w14:textId="77777777" w:rsidR="00EE5D9D" w:rsidRPr="00B26AED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Calibri" w:hAnsi="Calibri" w:cs="Arial"/>
              </w:rPr>
            </w:pPr>
          </w:p>
        </w:tc>
        <w:tc>
          <w:tcPr>
            <w:tcW w:w="4598" w:type="dxa"/>
          </w:tcPr>
          <w:p w14:paraId="10650151" w14:textId="77777777" w:rsidR="00EE5D9D" w:rsidRPr="00B26AED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Calibri" w:hAnsi="Calibri" w:cs="Arial"/>
              </w:rPr>
            </w:pPr>
          </w:p>
        </w:tc>
      </w:tr>
      <w:tr w:rsidR="00170656" w:rsidRPr="00B26AED" w14:paraId="6C58E116" w14:textId="77777777" w:rsidTr="00C44CB8">
        <w:tc>
          <w:tcPr>
            <w:tcW w:w="511" w:type="dxa"/>
          </w:tcPr>
          <w:p w14:paraId="5542DCB9" w14:textId="77777777" w:rsidR="00EE5D9D" w:rsidRPr="00B26AED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rFonts w:ascii="Calibri" w:hAnsi="Calibri" w:cs="Arial"/>
              </w:rPr>
            </w:pPr>
          </w:p>
        </w:tc>
        <w:tc>
          <w:tcPr>
            <w:tcW w:w="4389" w:type="dxa"/>
          </w:tcPr>
          <w:p w14:paraId="011A9262" w14:textId="77777777" w:rsidR="00EE5D9D" w:rsidRPr="00B26AED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Calibri" w:hAnsi="Calibri" w:cs="Arial"/>
              </w:rPr>
            </w:pPr>
          </w:p>
        </w:tc>
        <w:tc>
          <w:tcPr>
            <w:tcW w:w="4598" w:type="dxa"/>
          </w:tcPr>
          <w:p w14:paraId="736E5FAA" w14:textId="77777777" w:rsidR="00EE5D9D" w:rsidRPr="00B26AED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rFonts w:ascii="Calibri" w:hAnsi="Calibri" w:cs="Arial"/>
              </w:rPr>
            </w:pPr>
          </w:p>
        </w:tc>
      </w:tr>
    </w:tbl>
    <w:p w14:paraId="28BFF6C4" w14:textId="77777777" w:rsidR="00C61E5C" w:rsidRPr="004007C1" w:rsidRDefault="00165E77" w:rsidP="001A348E">
      <w:pPr>
        <w:pStyle w:val="m-3296919244302558700gmail-msonormal"/>
        <w:shd w:val="clear" w:color="auto" w:fill="FFFFFF"/>
        <w:spacing w:before="360" w:beforeAutospacing="0" w:after="0" w:afterAutospacing="0" w:line="360" w:lineRule="auto"/>
        <w:rPr>
          <w:rFonts w:ascii="Calibri" w:hAnsi="Calibri" w:cs="Arial"/>
          <w:color w:val="333333"/>
          <w:shd w:val="clear" w:color="auto" w:fill="FFFFFF"/>
        </w:rPr>
      </w:pPr>
      <w:r w:rsidRPr="00C77D81">
        <w:rPr>
          <w:rFonts w:ascii="Calibri" w:hAnsi="Calibri" w:cs="Arial"/>
          <w:b/>
          <w:color w:val="333333"/>
          <w:shd w:val="clear" w:color="auto" w:fill="FFFFFF"/>
        </w:rPr>
        <w:t>Jednocześnie składam następujące dokumenty</w:t>
      </w:r>
      <w:r w:rsidR="00C77D81">
        <w:rPr>
          <w:rFonts w:ascii="Calibri" w:hAnsi="Calibri" w:cs="Arial"/>
          <w:b/>
          <w:color w:val="333333"/>
          <w:shd w:val="clear" w:color="auto" w:fill="FFFFFF"/>
        </w:rPr>
        <w:t xml:space="preserve"> lub </w:t>
      </w:r>
      <w:r w:rsidRPr="004007C1">
        <w:rPr>
          <w:rFonts w:ascii="Calibri" w:hAnsi="Calibri" w:cs="Arial"/>
          <w:color w:val="333333"/>
          <w:shd w:val="clear" w:color="auto" w:fill="FFFFFF"/>
        </w:rPr>
        <w:t xml:space="preserve">informacje potwierdzające </w:t>
      </w:r>
      <w:r w:rsidR="00C44CB8">
        <w:rPr>
          <w:rFonts w:ascii="Calibri" w:hAnsi="Calibri" w:cs="Arial"/>
          <w:color w:val="333333"/>
          <w:shd w:val="clear" w:color="auto" w:fill="FFFFFF"/>
        </w:rPr>
        <w:t>p</w:t>
      </w:r>
      <w:r w:rsidRPr="004007C1">
        <w:rPr>
          <w:rFonts w:ascii="Calibri" w:hAnsi="Calibri" w:cs="Arial"/>
          <w:color w:val="333333"/>
          <w:shd w:val="clear" w:color="auto" w:fill="FFFFFF"/>
        </w:rPr>
        <w:t>rzygotowanie oferty, niezależnie od innego wykonawcy należącego do tej samej grupy kapitałowej:</w:t>
      </w:r>
    </w:p>
    <w:p w14:paraId="676A74B9" w14:textId="77777777" w:rsidR="00165E77" w:rsidRPr="004007C1" w:rsidRDefault="00165E77" w:rsidP="00165E77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Arial"/>
          <w:color w:val="333333"/>
          <w:shd w:val="clear" w:color="auto" w:fill="FFFFFF"/>
        </w:rPr>
      </w:pPr>
      <w:r w:rsidRPr="004007C1">
        <w:rPr>
          <w:rFonts w:ascii="Calibri" w:hAnsi="Calibri" w:cs="Arial"/>
          <w:color w:val="333333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7A0CCDE5" w14:textId="77777777" w:rsidR="00E05DCB" w:rsidRPr="001A348E" w:rsidRDefault="00165E77" w:rsidP="001A348E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360" w:afterAutospacing="0" w:line="360" w:lineRule="auto"/>
        <w:ind w:left="714" w:hanging="357"/>
        <w:jc w:val="both"/>
        <w:rPr>
          <w:rFonts w:ascii="Calibri" w:hAnsi="Calibri" w:cs="Arial"/>
          <w:color w:val="333333"/>
          <w:shd w:val="clear" w:color="auto" w:fill="FFFFFF"/>
        </w:rPr>
      </w:pPr>
      <w:r w:rsidRPr="004007C1">
        <w:rPr>
          <w:rFonts w:ascii="Calibri" w:hAnsi="Calibri" w:cs="Arial"/>
          <w:color w:val="333333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5843D196" w14:textId="77777777" w:rsidR="00E05DCB" w:rsidRPr="00E05DCB" w:rsidRDefault="00E05DCB" w:rsidP="00E05DCB">
      <w:pPr>
        <w:spacing w:before="0" w:after="0" w:line="276" w:lineRule="auto"/>
        <w:jc w:val="left"/>
        <w:rPr>
          <w:rFonts w:ascii="Calibri" w:eastAsia="Calibri" w:hAnsi="Calibri" w:cs="Arial"/>
          <w:b/>
          <w:sz w:val="24"/>
          <w:szCs w:val="24"/>
          <w:lang w:eastAsia="en-US"/>
        </w:rPr>
      </w:pPr>
      <w:r w:rsidRPr="00E05DCB">
        <w:rPr>
          <w:rFonts w:ascii="Calibri" w:eastAsia="Calibri" w:hAnsi="Calibri" w:cs="Arial"/>
          <w:b/>
          <w:sz w:val="24"/>
          <w:szCs w:val="24"/>
          <w:lang w:eastAsia="en-US"/>
        </w:rPr>
        <w:t>Uwaga 1:</w:t>
      </w:r>
    </w:p>
    <w:p w14:paraId="3CCC4A06" w14:textId="77777777" w:rsidR="00E05DCB" w:rsidRPr="001A348E" w:rsidRDefault="00E05DCB" w:rsidP="001A348E">
      <w:pPr>
        <w:spacing w:before="0" w:after="360" w:line="276" w:lineRule="auto"/>
        <w:jc w:val="left"/>
        <w:rPr>
          <w:rFonts w:ascii="Calibri" w:eastAsia="Calibri" w:hAnsi="Calibri" w:cs="Arial"/>
          <w:b/>
          <w:sz w:val="24"/>
          <w:szCs w:val="24"/>
          <w:lang w:eastAsia="en-US"/>
        </w:rPr>
      </w:pPr>
      <w:r w:rsidRPr="009010D9">
        <w:rPr>
          <w:rFonts w:ascii="Calibri" w:eastAsia="Calibri" w:hAnsi="Calibri" w:cs="Arial"/>
          <w:b/>
          <w:sz w:val="24"/>
          <w:szCs w:val="24"/>
          <w:lang w:eastAsia="en-US"/>
        </w:rPr>
        <w:t>W przypadku złożenia oferty przez podmioty występujące wspólnie, wymagane oświadczenie winno być złożone przez każdy podmiot.</w:t>
      </w:r>
    </w:p>
    <w:p w14:paraId="04409C8E" w14:textId="77777777" w:rsidR="00E05DCB" w:rsidRPr="00E05DCB" w:rsidRDefault="00E05DCB" w:rsidP="00E05DCB">
      <w:pPr>
        <w:spacing w:before="0" w:after="0" w:line="276" w:lineRule="auto"/>
        <w:jc w:val="left"/>
        <w:rPr>
          <w:rFonts w:ascii="Calibri" w:eastAsia="Calibri" w:hAnsi="Calibri" w:cs="Arial"/>
          <w:b/>
          <w:sz w:val="24"/>
          <w:szCs w:val="24"/>
          <w:lang w:eastAsia="en-US"/>
        </w:rPr>
      </w:pPr>
      <w:r w:rsidRPr="00E05DCB">
        <w:rPr>
          <w:rFonts w:ascii="Calibri" w:eastAsia="Calibri" w:hAnsi="Calibri" w:cs="Arial"/>
          <w:b/>
          <w:sz w:val="24"/>
          <w:szCs w:val="24"/>
          <w:lang w:eastAsia="en-US"/>
        </w:rPr>
        <w:t>Uwaga 2:</w:t>
      </w:r>
    </w:p>
    <w:p w14:paraId="3DC294EE" w14:textId="590AFCE0" w:rsidR="00E05DCB" w:rsidRPr="001A348E" w:rsidRDefault="00DF0CC6" w:rsidP="00D56F71">
      <w:pPr>
        <w:spacing w:before="0" w:after="360" w:line="276" w:lineRule="auto"/>
        <w:ind w:left="705" w:hanging="705"/>
        <w:jc w:val="left"/>
        <w:rPr>
          <w:rFonts w:ascii="Calibri" w:eastAsia="Calibri" w:hAnsi="Calibri" w:cs="Arial"/>
          <w:b/>
          <w:sz w:val="24"/>
          <w:szCs w:val="24"/>
          <w:lang w:eastAsia="en-US"/>
        </w:rPr>
      </w:pPr>
      <w:sdt>
        <w:sdtPr>
          <w:rPr>
            <w:rFonts w:ascii="Calibri" w:eastAsia="Calibri" w:hAnsi="Calibri" w:cs="Arial"/>
            <w:b/>
            <w:sz w:val="24"/>
            <w:szCs w:val="24"/>
            <w:lang w:eastAsia="en-US"/>
          </w:rPr>
          <w:id w:val="-121763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F71">
            <w:rPr>
              <w:rFonts w:ascii="MS Gothic" w:eastAsia="MS Gothic" w:hAnsi="MS Gothic" w:cs="Arial" w:hint="eastAsia"/>
              <w:b/>
              <w:sz w:val="24"/>
              <w:szCs w:val="24"/>
              <w:lang w:eastAsia="en-US"/>
            </w:rPr>
            <w:t>☐</w:t>
          </w:r>
        </w:sdtContent>
      </w:sdt>
      <w:r w:rsidR="00D56F71">
        <w:rPr>
          <w:rFonts w:ascii="Calibri" w:eastAsia="Calibri" w:hAnsi="Calibri" w:cs="Arial"/>
          <w:b/>
          <w:sz w:val="24"/>
          <w:szCs w:val="24"/>
          <w:lang w:eastAsia="en-US"/>
        </w:rPr>
        <w:tab/>
      </w:r>
      <w:r w:rsidR="00E05DCB" w:rsidRPr="00E05DCB">
        <w:rPr>
          <w:rFonts w:ascii="Calibri" w:eastAsia="Calibri" w:hAnsi="Calibri" w:cs="Arial"/>
          <w:b/>
          <w:sz w:val="24"/>
          <w:szCs w:val="24"/>
          <w:lang w:eastAsia="en-US"/>
        </w:rPr>
        <w:t>nie należę</w:t>
      </w:r>
      <w:r w:rsidR="00E05DCB" w:rsidRPr="00E05DCB">
        <w:rPr>
          <w:rFonts w:ascii="Calibri" w:eastAsia="Calibri" w:hAnsi="Calibri" w:cs="Arial"/>
          <w:sz w:val="24"/>
          <w:szCs w:val="24"/>
          <w:lang w:eastAsia="en-US"/>
        </w:rPr>
        <w:t xml:space="preserve"> do </w:t>
      </w:r>
      <w:r w:rsidR="00E05DCB" w:rsidRPr="006D40AF">
        <w:rPr>
          <w:rFonts w:ascii="Calibri" w:eastAsia="Calibri" w:hAnsi="Calibri" w:cs="Arial"/>
          <w:b/>
          <w:sz w:val="24"/>
          <w:szCs w:val="24"/>
          <w:lang w:eastAsia="en-US"/>
        </w:rPr>
        <w:t>żadnej</w:t>
      </w:r>
      <w:r w:rsidR="00E05DCB" w:rsidRPr="006D40AF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="00E05DCB" w:rsidRPr="00E05DCB">
        <w:rPr>
          <w:rFonts w:ascii="Calibri" w:eastAsia="Calibri" w:hAnsi="Calibri" w:cs="Arial"/>
          <w:sz w:val="24"/>
          <w:szCs w:val="24"/>
          <w:lang w:eastAsia="en-US"/>
        </w:rPr>
        <w:t>grupy kapitałowej w rozumieniu ustawy z dnia 16 lutego 2007 r. o</w:t>
      </w:r>
      <w:r w:rsidR="001A348E">
        <w:rPr>
          <w:rFonts w:ascii="Calibri" w:eastAsia="Calibri" w:hAnsi="Calibri" w:cs="Arial"/>
          <w:sz w:val="24"/>
          <w:szCs w:val="24"/>
          <w:lang w:eastAsia="en-US"/>
        </w:rPr>
        <w:t> </w:t>
      </w:r>
      <w:r w:rsidR="00E05DCB" w:rsidRPr="00E05DCB">
        <w:rPr>
          <w:rFonts w:ascii="Calibri" w:eastAsia="Calibri" w:hAnsi="Calibri" w:cs="Arial"/>
          <w:sz w:val="24"/>
          <w:szCs w:val="24"/>
          <w:lang w:eastAsia="en-US"/>
        </w:rPr>
        <w:t>och</w:t>
      </w:r>
      <w:r w:rsidR="00B7093E">
        <w:rPr>
          <w:rFonts w:ascii="Calibri" w:eastAsia="Calibri" w:hAnsi="Calibri" w:cs="Arial"/>
          <w:sz w:val="24"/>
          <w:szCs w:val="24"/>
          <w:lang w:eastAsia="en-US"/>
        </w:rPr>
        <w:t>ronie konkurencji i konsumentów</w:t>
      </w:r>
      <w:r w:rsidR="006D40AF">
        <w:rPr>
          <w:rFonts w:ascii="Calibri" w:eastAsia="Calibri" w:hAnsi="Calibri" w:cs="Arial"/>
          <w:sz w:val="24"/>
          <w:szCs w:val="24"/>
          <w:lang w:eastAsia="en-US"/>
        </w:rPr>
        <w:t>*</w:t>
      </w:r>
    </w:p>
    <w:p w14:paraId="6CD841C7" w14:textId="77777777" w:rsidR="00303208" w:rsidRDefault="00E05DCB" w:rsidP="00F340F1">
      <w:pPr>
        <w:spacing w:before="0" w:after="0" w:line="276" w:lineRule="auto"/>
        <w:jc w:val="left"/>
        <w:rPr>
          <w:rFonts w:ascii="Calibri" w:eastAsia="Calibri" w:hAnsi="Calibri" w:cs="Arial"/>
          <w:b/>
          <w:sz w:val="24"/>
          <w:szCs w:val="24"/>
          <w:lang w:eastAsia="en-US"/>
        </w:rPr>
      </w:pPr>
      <w:r w:rsidRPr="00E05DCB">
        <w:rPr>
          <w:rFonts w:ascii="Calibri" w:eastAsia="Calibri" w:hAnsi="Calibri" w:cs="Arial"/>
          <w:b/>
          <w:sz w:val="24"/>
          <w:szCs w:val="24"/>
          <w:lang w:eastAsia="en-US"/>
        </w:rPr>
        <w:t>* należy wpisać znak „X’ przy właściwej dla Wykonawcy treści oświadczenia</w:t>
      </w:r>
    </w:p>
    <w:p w14:paraId="3F606EE5" w14:textId="77777777" w:rsidR="0043577C" w:rsidRDefault="0043577C" w:rsidP="00F340F1">
      <w:pPr>
        <w:spacing w:before="0" w:after="0" w:line="276" w:lineRule="auto"/>
        <w:jc w:val="left"/>
        <w:rPr>
          <w:rFonts w:ascii="Calibri" w:eastAsia="Calibri" w:hAnsi="Calibri" w:cs="Arial"/>
          <w:b/>
          <w:sz w:val="24"/>
          <w:szCs w:val="24"/>
          <w:lang w:eastAsia="en-US"/>
        </w:rPr>
      </w:pPr>
    </w:p>
    <w:p w14:paraId="718B2DEA" w14:textId="77777777" w:rsidR="0043577C" w:rsidRPr="00E05DCB" w:rsidRDefault="0043577C" w:rsidP="0043577C">
      <w:pPr>
        <w:spacing w:before="0" w:after="0" w:line="276" w:lineRule="auto"/>
        <w:jc w:val="left"/>
        <w:rPr>
          <w:rFonts w:ascii="Calibri" w:eastAsia="Calibri" w:hAnsi="Calibri" w:cs="Arial"/>
          <w:b/>
          <w:sz w:val="24"/>
          <w:szCs w:val="24"/>
          <w:lang w:eastAsia="en-US"/>
        </w:rPr>
      </w:pPr>
      <w:r w:rsidRPr="00E05DCB">
        <w:rPr>
          <w:rFonts w:ascii="Calibri" w:eastAsia="Calibri" w:hAnsi="Calibri" w:cs="Arial"/>
          <w:b/>
          <w:sz w:val="24"/>
          <w:szCs w:val="24"/>
          <w:lang w:eastAsia="en-US"/>
        </w:rPr>
        <w:t>OŚWIADCZENIE DOTYCZĄCE PODANYCH INFORMACJI:</w:t>
      </w:r>
    </w:p>
    <w:p w14:paraId="036D6B57" w14:textId="77777777" w:rsidR="0043577C" w:rsidRDefault="0043577C" w:rsidP="0043577C">
      <w:pPr>
        <w:spacing w:before="0" w:after="960" w:line="276" w:lineRule="auto"/>
        <w:jc w:val="left"/>
        <w:rPr>
          <w:rFonts w:ascii="Calibri" w:eastAsia="Calibri" w:hAnsi="Calibri" w:cs="Arial"/>
          <w:sz w:val="24"/>
          <w:szCs w:val="24"/>
          <w:lang w:eastAsia="en-US"/>
        </w:rPr>
      </w:pPr>
      <w:r w:rsidRPr="00E05DCB">
        <w:rPr>
          <w:rFonts w:ascii="Calibri" w:eastAsia="Calibri" w:hAnsi="Calibri" w:cs="Arial"/>
          <w:sz w:val="24"/>
          <w:szCs w:val="24"/>
          <w:lang w:eastAsia="en-US"/>
        </w:rPr>
        <w:t>Oświadczam, że wszystkie informacje podane w powyższych oświadczeniach są aktualne i zgodne z</w:t>
      </w:r>
      <w:r>
        <w:rPr>
          <w:rFonts w:ascii="Calibri" w:eastAsia="Calibri" w:hAnsi="Calibri" w:cs="Arial"/>
          <w:sz w:val="24"/>
          <w:szCs w:val="24"/>
          <w:lang w:eastAsia="en-US"/>
        </w:rPr>
        <w:t> </w:t>
      </w:r>
      <w:r w:rsidRPr="00E05DCB">
        <w:rPr>
          <w:rFonts w:ascii="Calibri" w:eastAsia="Calibri" w:hAnsi="Calibri" w:cs="Arial"/>
          <w:sz w:val="24"/>
          <w:szCs w:val="24"/>
          <w:lang w:eastAsia="en-US"/>
        </w:rPr>
        <w:t>prawdą oraz zostały przedstawione z pełną świadomością konsekwencji wprowadzenia zamawiającego w błąd przy przedstawianiu informacji.</w:t>
      </w:r>
    </w:p>
    <w:p w14:paraId="17BB8980" w14:textId="77777777" w:rsidR="0043577C" w:rsidRPr="00A4585A" w:rsidRDefault="0043577C" w:rsidP="00F340F1">
      <w:pPr>
        <w:spacing w:before="0" w:after="0" w:line="276" w:lineRule="auto"/>
        <w:jc w:val="left"/>
        <w:rPr>
          <w:rFonts w:ascii="Calibri" w:hAnsi="Calibri" w:cs="Arial"/>
          <w:color w:val="333333"/>
          <w:shd w:val="clear" w:color="auto" w:fill="FFFFFF"/>
        </w:rPr>
      </w:pPr>
    </w:p>
    <w:sectPr w:rsidR="0043577C" w:rsidRPr="00A4585A" w:rsidSect="00B279E3">
      <w:headerReference w:type="default" r:id="rId8"/>
      <w:footerReference w:type="default" r:id="rId9"/>
      <w:pgSz w:w="11906" w:h="16838" w:code="9"/>
      <w:pgMar w:top="1418" w:right="709" w:bottom="1418" w:left="1418" w:header="425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DD6C7" w14:textId="77777777" w:rsidR="003B398B" w:rsidRDefault="003B398B">
      <w:r>
        <w:separator/>
      </w:r>
    </w:p>
  </w:endnote>
  <w:endnote w:type="continuationSeparator" w:id="0">
    <w:p w14:paraId="251FD38B" w14:textId="77777777" w:rsidR="003B398B" w:rsidRDefault="003B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178"/>
    </w:tblGrid>
    <w:tr w:rsidR="00CE410F" w14:paraId="19A968A6" w14:textId="77777777" w:rsidTr="00C44CB8">
      <w:tc>
        <w:tcPr>
          <w:tcW w:w="9178" w:type="dxa"/>
          <w:hideMark/>
        </w:tcPr>
        <w:p w14:paraId="79BE6EB1" w14:textId="77777777" w:rsidR="00CE410F" w:rsidRDefault="00CE410F" w:rsidP="00CE410F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Strona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6B1CD8">
            <w:rPr>
              <w:rFonts w:ascii="Arial" w:hAnsi="Arial" w:cs="Arial"/>
              <w:noProof/>
              <w:sz w:val="16"/>
              <w:szCs w:val="16"/>
            </w:rPr>
            <w:t>3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z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6B1CD8">
            <w:rPr>
              <w:rFonts w:ascii="Arial" w:hAnsi="Arial" w:cs="Arial"/>
              <w:noProof/>
              <w:sz w:val="16"/>
              <w:szCs w:val="16"/>
            </w:rPr>
            <w:t>3</w:t>
          </w:r>
          <w:r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132074F6" w14:textId="77777777" w:rsidR="00CE410F" w:rsidRDefault="00CE4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2FD79" w14:textId="77777777" w:rsidR="003B398B" w:rsidRDefault="003B398B">
      <w:r>
        <w:separator/>
      </w:r>
    </w:p>
  </w:footnote>
  <w:footnote w:type="continuationSeparator" w:id="0">
    <w:p w14:paraId="4F44F45D" w14:textId="77777777" w:rsidR="003B398B" w:rsidRDefault="003B3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A4134" w14:textId="77777777" w:rsidR="00F61C52" w:rsidRPr="00C21274" w:rsidRDefault="00F61C52" w:rsidP="00F045BF">
    <w:pPr>
      <w:spacing w:before="0" w:after="0" w:line="276" w:lineRule="auto"/>
      <w:jc w:val="left"/>
      <w:rPr>
        <w:rFonts w:ascii="Calibri" w:eastAsia="Calibri" w:hAnsi="Calibri" w:cs="Calibri"/>
        <w:sz w:val="24"/>
        <w:szCs w:val="24"/>
        <w:lang w:eastAsia="en-US"/>
      </w:rPr>
    </w:pPr>
    <w:r w:rsidRPr="00C21274">
      <w:rPr>
        <w:rFonts w:ascii="Calibri" w:eastAsia="Calibri" w:hAnsi="Calibri" w:cs="Calibri"/>
        <w:sz w:val="24"/>
        <w:szCs w:val="24"/>
        <w:lang w:eastAsia="en-US"/>
      </w:rPr>
      <w:t>Zamawiający - Województwo Opolskie – Urząd Marszałkowski Województwa Opolskiego,</w:t>
    </w:r>
  </w:p>
  <w:p w14:paraId="43B284B1" w14:textId="1DCF2523" w:rsidR="00A70791" w:rsidRDefault="00F61C52" w:rsidP="00D0585F">
    <w:pPr>
      <w:spacing w:before="0" w:after="0" w:line="276" w:lineRule="auto"/>
      <w:jc w:val="left"/>
      <w:rPr>
        <w:rFonts w:ascii="Calibri" w:eastAsia="Calibri" w:hAnsi="Calibri" w:cs="Calibri"/>
        <w:sz w:val="24"/>
        <w:szCs w:val="24"/>
        <w:lang w:eastAsia="en-US"/>
      </w:rPr>
    </w:pPr>
    <w:r w:rsidRPr="00C21274">
      <w:rPr>
        <w:rFonts w:ascii="Calibri" w:eastAsia="Calibri" w:hAnsi="Calibri" w:cs="Calibri"/>
        <w:sz w:val="24"/>
        <w:szCs w:val="24"/>
        <w:lang w:eastAsia="en-US"/>
      </w:rPr>
      <w:t xml:space="preserve">ul. </w:t>
    </w:r>
    <w:r w:rsidR="00B06D70">
      <w:rPr>
        <w:rFonts w:ascii="Calibri" w:eastAsia="Calibri" w:hAnsi="Calibri" w:cs="Calibri"/>
        <w:sz w:val="24"/>
        <w:szCs w:val="24"/>
        <w:lang w:eastAsia="en-US"/>
      </w:rPr>
      <w:t>Ostrówek 5</w:t>
    </w:r>
    <w:r w:rsidRPr="00C21274">
      <w:rPr>
        <w:rFonts w:ascii="Calibri" w:eastAsia="Calibri" w:hAnsi="Calibri" w:cs="Calibri"/>
        <w:sz w:val="24"/>
        <w:szCs w:val="24"/>
        <w:lang w:eastAsia="en-US"/>
      </w:rPr>
      <w:t>, 45-08</w:t>
    </w:r>
    <w:r w:rsidR="00B06D70">
      <w:rPr>
        <w:rFonts w:ascii="Calibri" w:eastAsia="Calibri" w:hAnsi="Calibri" w:cs="Calibri"/>
        <w:sz w:val="24"/>
        <w:szCs w:val="24"/>
        <w:lang w:eastAsia="en-US"/>
      </w:rPr>
      <w:t>8</w:t>
    </w:r>
    <w:r w:rsidRPr="00C21274">
      <w:rPr>
        <w:rFonts w:ascii="Calibri" w:eastAsia="Calibri" w:hAnsi="Calibri" w:cs="Calibri"/>
        <w:sz w:val="24"/>
        <w:szCs w:val="24"/>
        <w:lang w:eastAsia="en-US"/>
      </w:rPr>
      <w:t xml:space="preserve"> Opole. Nazwa nadana zamówieniu – </w:t>
    </w:r>
    <w:r w:rsidR="00C41431" w:rsidRPr="00C41431">
      <w:rPr>
        <w:rFonts w:ascii="Calibri" w:eastAsia="Calibri" w:hAnsi="Calibri" w:cs="Arial"/>
        <w:b/>
        <w:color w:val="000000"/>
        <w:sz w:val="24"/>
        <w:szCs w:val="24"/>
        <w:lang w:eastAsia="en-US"/>
      </w:rPr>
      <w:t>„</w:t>
    </w:r>
    <w:r w:rsidR="00D0585F" w:rsidRPr="00D0585F">
      <w:rPr>
        <w:rFonts w:ascii="Calibri" w:eastAsia="Calibri" w:hAnsi="Calibri" w:cs="Arial"/>
        <w:b/>
        <w:color w:val="000000"/>
        <w:sz w:val="24"/>
        <w:szCs w:val="24"/>
        <w:lang w:eastAsia="en-US"/>
      </w:rPr>
      <w:t>Świadczenie rejestrowanych usług pocztowych w obrocie krajowym i zagranicznym w zakresie przyjmowania, doręczania i odbioru do nadania przesyłek u operatora pocztowego dla Województwa Opolskiego”</w:t>
    </w:r>
    <w:r w:rsidRPr="00C21274">
      <w:rPr>
        <w:rFonts w:ascii="Calibri" w:eastAsia="Calibri" w:hAnsi="Calibri" w:cs="Calibri"/>
        <w:sz w:val="24"/>
        <w:szCs w:val="24"/>
        <w:lang w:eastAsia="en-US"/>
      </w:rPr>
      <w:t xml:space="preserve">. </w:t>
    </w:r>
  </w:p>
  <w:p w14:paraId="4188205E" w14:textId="3CCC9563" w:rsidR="00A70791" w:rsidRDefault="00F61C52" w:rsidP="00F045BF">
    <w:pPr>
      <w:spacing w:before="0" w:after="0" w:line="276" w:lineRule="auto"/>
      <w:jc w:val="left"/>
      <w:rPr>
        <w:rFonts w:ascii="Calibri" w:eastAsia="Calibri" w:hAnsi="Calibri" w:cs="Calibri"/>
        <w:sz w:val="24"/>
        <w:szCs w:val="24"/>
        <w:lang w:eastAsia="en-US"/>
      </w:rPr>
    </w:pPr>
    <w:r w:rsidRPr="00C21274">
      <w:rPr>
        <w:rFonts w:ascii="Calibri" w:eastAsia="Calibri" w:hAnsi="Calibri" w:cs="Calibri"/>
        <w:sz w:val="24"/>
        <w:szCs w:val="24"/>
        <w:lang w:eastAsia="en-US"/>
      </w:rPr>
      <w:t xml:space="preserve">Oznaczenie sprawy: </w:t>
    </w:r>
    <w:r w:rsidRPr="00C21274">
      <w:rPr>
        <w:rFonts w:ascii="Calibri" w:eastAsia="Calibri" w:hAnsi="Calibri" w:cs="Calibri"/>
        <w:b/>
        <w:sz w:val="24"/>
        <w:szCs w:val="24"/>
        <w:lang w:eastAsia="en-US"/>
      </w:rPr>
      <w:t>DOA-ZP.272</w:t>
    </w:r>
    <w:r w:rsidR="00D0585F">
      <w:rPr>
        <w:rFonts w:ascii="Calibri" w:eastAsia="Calibri" w:hAnsi="Calibri" w:cs="Calibri"/>
        <w:b/>
        <w:sz w:val="24"/>
        <w:szCs w:val="24"/>
        <w:lang w:eastAsia="en-US"/>
      </w:rPr>
      <w:t>.1</w:t>
    </w:r>
    <w:r w:rsidR="00A0209C" w:rsidRPr="00C21274">
      <w:rPr>
        <w:rFonts w:ascii="Calibri" w:eastAsia="Calibri" w:hAnsi="Calibri" w:cs="Calibri"/>
        <w:b/>
        <w:sz w:val="24"/>
        <w:szCs w:val="24"/>
        <w:lang w:eastAsia="en-US"/>
      </w:rPr>
      <w:t>.202</w:t>
    </w:r>
    <w:r w:rsidR="00DF0CC6">
      <w:rPr>
        <w:rFonts w:ascii="Calibri" w:eastAsia="Calibri" w:hAnsi="Calibri" w:cs="Calibri"/>
        <w:b/>
        <w:sz w:val="24"/>
        <w:szCs w:val="24"/>
        <w:lang w:eastAsia="en-US"/>
      </w:rPr>
      <w:t>6</w:t>
    </w:r>
    <w:r w:rsidRPr="00C21274">
      <w:rPr>
        <w:rFonts w:ascii="Calibri" w:eastAsia="Calibri" w:hAnsi="Calibri" w:cs="Calibri"/>
        <w:b/>
        <w:sz w:val="24"/>
        <w:szCs w:val="24"/>
        <w:lang w:eastAsia="en-US"/>
      </w:rPr>
      <w:t>.</w:t>
    </w:r>
    <w:r w:rsidRPr="00C21274">
      <w:rPr>
        <w:rFonts w:ascii="Calibri" w:eastAsia="Calibri" w:hAnsi="Calibri" w:cs="Calibri"/>
        <w:sz w:val="24"/>
        <w:szCs w:val="24"/>
        <w:lang w:eastAsia="en-US"/>
      </w:rPr>
      <w:t xml:space="preserve"> </w:t>
    </w:r>
  </w:p>
  <w:p w14:paraId="5EDC661F" w14:textId="3299636D" w:rsidR="00F61C52" w:rsidRPr="00C21274" w:rsidRDefault="00F61C52" w:rsidP="00F045BF">
    <w:pPr>
      <w:spacing w:before="0" w:after="0" w:line="276" w:lineRule="auto"/>
      <w:jc w:val="left"/>
      <w:rPr>
        <w:rFonts w:ascii="Calibri" w:hAnsi="Calibri" w:cs="Calibri"/>
        <w:sz w:val="24"/>
        <w:szCs w:val="24"/>
      </w:rPr>
    </w:pPr>
    <w:r w:rsidRPr="00C21274">
      <w:rPr>
        <w:rFonts w:ascii="Calibri" w:hAnsi="Calibri" w:cs="Calibri"/>
        <w:b/>
        <w:color w:val="000000"/>
        <w:sz w:val="24"/>
        <w:szCs w:val="24"/>
      </w:rPr>
      <w:t xml:space="preserve">Załącznik </w:t>
    </w:r>
    <w:r w:rsidR="00864F2C" w:rsidRPr="00C21274">
      <w:rPr>
        <w:rFonts w:ascii="Calibri" w:hAnsi="Calibri" w:cs="Calibri"/>
        <w:b/>
        <w:color w:val="000000"/>
        <w:sz w:val="24"/>
        <w:szCs w:val="24"/>
      </w:rPr>
      <w:t xml:space="preserve">nr </w:t>
    </w:r>
    <w:r w:rsidR="00486031">
      <w:rPr>
        <w:rFonts w:ascii="Calibri" w:hAnsi="Calibri" w:cs="Calibri"/>
        <w:b/>
        <w:color w:val="000000"/>
        <w:sz w:val="24"/>
        <w:szCs w:val="24"/>
      </w:rPr>
      <w:t>5</w:t>
    </w:r>
    <w:r w:rsidRPr="00C21274">
      <w:rPr>
        <w:rFonts w:ascii="Calibri" w:hAnsi="Calibri" w:cs="Calibri"/>
        <w:b/>
        <w:color w:val="FF0000"/>
        <w:sz w:val="24"/>
        <w:szCs w:val="24"/>
      </w:rPr>
      <w:t xml:space="preserve"> </w:t>
    </w:r>
    <w:r w:rsidRPr="00C21274">
      <w:rPr>
        <w:rFonts w:ascii="Calibri" w:hAnsi="Calibri" w:cs="Calibri"/>
        <w:b/>
        <w:color w:val="000000"/>
        <w:sz w:val="24"/>
        <w:szCs w:val="24"/>
      </w:rPr>
      <w:t xml:space="preserve">do SWZ. </w:t>
    </w:r>
    <w:r w:rsidRPr="00C21274">
      <w:rPr>
        <w:rFonts w:ascii="Calibri" w:hAnsi="Calibri" w:cs="Calibri"/>
        <w:color w:val="000000"/>
        <w:sz w:val="24"/>
        <w:szCs w:val="24"/>
      </w:rPr>
      <w:t xml:space="preserve">Wzór oświadczenia wykonawcy </w:t>
    </w:r>
    <w:r w:rsidRPr="00C21274">
      <w:rPr>
        <w:rFonts w:ascii="Calibri" w:hAnsi="Calibri" w:cs="Calibri"/>
        <w:sz w:val="24"/>
        <w:szCs w:val="24"/>
      </w:rPr>
      <w:t xml:space="preserve">o przynależności </w:t>
    </w:r>
    <w:r w:rsidR="00864F2C" w:rsidRPr="00C21274">
      <w:rPr>
        <w:rFonts w:ascii="Calibri" w:hAnsi="Calibri" w:cs="Calibri"/>
        <w:sz w:val="24"/>
        <w:szCs w:val="24"/>
      </w:rPr>
      <w:t xml:space="preserve">do </w:t>
    </w:r>
    <w:r w:rsidRPr="00C21274">
      <w:rPr>
        <w:rFonts w:ascii="Calibri" w:hAnsi="Calibri" w:cs="Calibri"/>
        <w:sz w:val="24"/>
        <w:szCs w:val="24"/>
      </w:rPr>
      <w:t>tej samej grupy kapitałowej, z innym wykonawcą, który złożył odrębną ofertę w postępowaniu</w:t>
    </w:r>
  </w:p>
  <w:p w14:paraId="48468B74" w14:textId="77777777" w:rsidR="003E0AC3" w:rsidRDefault="00DF0CC6" w:rsidP="001A348E">
    <w:pPr>
      <w:pStyle w:val="Nagwek"/>
      <w:spacing w:before="0" w:after="360"/>
      <w:rPr>
        <w:rFonts w:ascii="Arial" w:hAnsi="Arial" w:cs="Arial"/>
      </w:rPr>
    </w:pPr>
    <w:r>
      <w:rPr>
        <w:rFonts w:ascii="Calibri" w:hAnsi="Calibri" w:cs="Calibri"/>
        <w:sz w:val="24"/>
        <w:szCs w:val="24"/>
      </w:rPr>
      <w:pict w14:anchorId="57848AA3">
        <v:rect id="_x0000_i1025" style="width:489.05pt;height:1.5pt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26E74A3"/>
    <w:multiLevelType w:val="hybridMultilevel"/>
    <w:tmpl w:val="D05C1316"/>
    <w:lvl w:ilvl="0" w:tplc="B684684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36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 w15:restartNumberingAfterBreak="0">
    <w:nsid w:val="14B87A0C"/>
    <w:multiLevelType w:val="hybridMultilevel"/>
    <w:tmpl w:val="DE6A376E"/>
    <w:lvl w:ilvl="0" w:tplc="1BD87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0" w15:restartNumberingAfterBreak="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2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24AD4C26"/>
    <w:multiLevelType w:val="hybridMultilevel"/>
    <w:tmpl w:val="191A57E0"/>
    <w:lvl w:ilvl="0" w:tplc="A52C0F52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i w:val="0"/>
        <w:color w:val="auto"/>
        <w:spacing w:val="0"/>
        <w:w w:val="100"/>
        <w:kern w:val="20"/>
        <w:position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8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380319"/>
    <w:multiLevelType w:val="hybridMultilevel"/>
    <w:tmpl w:val="17766E6C"/>
    <w:lvl w:ilvl="0" w:tplc="092AD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1" w15:restartNumberingAfterBreak="0">
    <w:nsid w:val="3E285173"/>
    <w:multiLevelType w:val="hybridMultilevel"/>
    <w:tmpl w:val="C1A46D18"/>
    <w:lvl w:ilvl="0" w:tplc="42C4E310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2" w15:restartNumberingAfterBreak="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405E090B"/>
    <w:multiLevelType w:val="hybridMultilevel"/>
    <w:tmpl w:val="5B9613EC"/>
    <w:lvl w:ilvl="0" w:tplc="A21EFF62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42212C6D"/>
    <w:multiLevelType w:val="hybridMultilevel"/>
    <w:tmpl w:val="0C8A64DA"/>
    <w:lvl w:ilvl="0" w:tplc="47167774">
      <w:start w:val="1"/>
      <w:numFmt w:val="decimal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5F620E2"/>
    <w:multiLevelType w:val="hybridMultilevel"/>
    <w:tmpl w:val="6A406FFC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62" w15:restartNumberingAfterBreak="0">
    <w:nsid w:val="58172CFE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6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7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8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A1596A"/>
    <w:multiLevelType w:val="hybridMultilevel"/>
    <w:tmpl w:val="EB62C430"/>
    <w:lvl w:ilvl="0" w:tplc="092AD08E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0" w15:restartNumberingAfterBreak="0">
    <w:nsid w:val="6CBF1789"/>
    <w:multiLevelType w:val="hybridMultilevel"/>
    <w:tmpl w:val="1BE8E858"/>
    <w:lvl w:ilvl="0" w:tplc="BF18B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D91B34"/>
    <w:multiLevelType w:val="hybridMultilevel"/>
    <w:tmpl w:val="7E4A3D9E"/>
    <w:lvl w:ilvl="0" w:tplc="2746EAB0">
      <w:start w:val="1"/>
      <w:numFmt w:val="bullet"/>
      <w:lvlText w:val=""/>
      <w:lvlJc w:val="left"/>
      <w:pPr>
        <w:ind w:left="10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72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3512DAA"/>
    <w:multiLevelType w:val="hybridMultilevel"/>
    <w:tmpl w:val="0AA4B994"/>
    <w:lvl w:ilvl="0" w:tplc="3048BA32">
      <w:start w:val="1"/>
      <w:numFmt w:val="lowerLetter"/>
      <w:lvlText w:val="%1)"/>
      <w:lvlJc w:val="left"/>
      <w:pPr>
        <w:ind w:left="775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5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4B4240"/>
    <w:multiLevelType w:val="hybridMultilevel"/>
    <w:tmpl w:val="7C72B992"/>
    <w:lvl w:ilvl="0" w:tplc="3BE8846A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18"/>
        <w:szCs w:val="24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7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638877004">
    <w:abstractNumId w:val="65"/>
  </w:num>
  <w:num w:numId="2" w16cid:durableId="1636058607">
    <w:abstractNumId w:val="52"/>
  </w:num>
  <w:num w:numId="3" w16cid:durableId="592978518">
    <w:abstractNumId w:val="62"/>
  </w:num>
  <w:num w:numId="4" w16cid:durableId="14043579">
    <w:abstractNumId w:val="40"/>
  </w:num>
  <w:num w:numId="5" w16cid:durableId="1573924455">
    <w:abstractNumId w:val="38"/>
  </w:num>
  <w:num w:numId="6" w16cid:durableId="1948582848">
    <w:abstractNumId w:val="32"/>
  </w:num>
  <w:num w:numId="7" w16cid:durableId="486478540">
    <w:abstractNumId w:val="70"/>
  </w:num>
  <w:num w:numId="8" w16cid:durableId="123797679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05538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08811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962086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3307234">
    <w:abstractNumId w:val="29"/>
  </w:num>
  <w:num w:numId="13" w16cid:durableId="1001858865">
    <w:abstractNumId w:val="56"/>
  </w:num>
  <w:num w:numId="14" w16cid:durableId="1222787919">
    <w:abstractNumId w:val="30"/>
  </w:num>
  <w:num w:numId="15" w16cid:durableId="1791125576">
    <w:abstractNumId w:val="31"/>
  </w:num>
  <w:num w:numId="16" w16cid:durableId="1832595892">
    <w:abstractNumId w:val="49"/>
  </w:num>
  <w:num w:numId="17" w16cid:durableId="2088528988">
    <w:abstractNumId w:val="69"/>
  </w:num>
  <w:num w:numId="18" w16cid:durableId="1108499677">
    <w:abstractNumId w:val="58"/>
  </w:num>
  <w:num w:numId="19" w16cid:durableId="1508206269">
    <w:abstractNumId w:val="43"/>
  </w:num>
  <w:num w:numId="20" w16cid:durableId="1075976205">
    <w:abstractNumId w:val="74"/>
  </w:num>
  <w:num w:numId="21" w16cid:durableId="1366902945">
    <w:abstractNumId w:val="35"/>
  </w:num>
  <w:num w:numId="22" w16cid:durableId="490486862">
    <w:abstractNumId w:val="76"/>
  </w:num>
  <w:num w:numId="23" w16cid:durableId="937248500">
    <w:abstractNumId w:val="57"/>
  </w:num>
  <w:num w:numId="24" w16cid:durableId="1058553968">
    <w:abstractNumId w:val="75"/>
  </w:num>
  <w:num w:numId="25" w16cid:durableId="1376930520">
    <w:abstractNumId w:val="44"/>
  </w:num>
  <w:num w:numId="26" w16cid:durableId="2115510528">
    <w:abstractNumId w:val="71"/>
  </w:num>
  <w:num w:numId="27" w16cid:durableId="685525110">
    <w:abstractNumId w:val="51"/>
  </w:num>
  <w:num w:numId="28" w16cid:durableId="155271927">
    <w:abstractNumId w:val="5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94"/>
    <w:rsid w:val="00006A24"/>
    <w:rsid w:val="000075B6"/>
    <w:rsid w:val="00007817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BD7"/>
    <w:rsid w:val="00043FBC"/>
    <w:rsid w:val="00046264"/>
    <w:rsid w:val="000463B1"/>
    <w:rsid w:val="00046714"/>
    <w:rsid w:val="00046FDE"/>
    <w:rsid w:val="000503E6"/>
    <w:rsid w:val="000523A6"/>
    <w:rsid w:val="00056BC2"/>
    <w:rsid w:val="000600A0"/>
    <w:rsid w:val="00061702"/>
    <w:rsid w:val="00062343"/>
    <w:rsid w:val="00063724"/>
    <w:rsid w:val="00063A05"/>
    <w:rsid w:val="00065532"/>
    <w:rsid w:val="0006565B"/>
    <w:rsid w:val="0006671E"/>
    <w:rsid w:val="00071626"/>
    <w:rsid w:val="000728A4"/>
    <w:rsid w:val="00073593"/>
    <w:rsid w:val="00076696"/>
    <w:rsid w:val="000777A3"/>
    <w:rsid w:val="00077E3D"/>
    <w:rsid w:val="00080086"/>
    <w:rsid w:val="000812ED"/>
    <w:rsid w:val="00081505"/>
    <w:rsid w:val="00081F5C"/>
    <w:rsid w:val="000821AB"/>
    <w:rsid w:val="00082D11"/>
    <w:rsid w:val="00083BB6"/>
    <w:rsid w:val="00084BCD"/>
    <w:rsid w:val="0008695B"/>
    <w:rsid w:val="00086B0A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5D15"/>
    <w:rsid w:val="000A6C57"/>
    <w:rsid w:val="000A7195"/>
    <w:rsid w:val="000A7511"/>
    <w:rsid w:val="000A7BD5"/>
    <w:rsid w:val="000A7D8D"/>
    <w:rsid w:val="000B05CD"/>
    <w:rsid w:val="000B06EA"/>
    <w:rsid w:val="000B0DAB"/>
    <w:rsid w:val="000B1BA0"/>
    <w:rsid w:val="000B206C"/>
    <w:rsid w:val="000B21D4"/>
    <w:rsid w:val="000B2DE6"/>
    <w:rsid w:val="000B3EDD"/>
    <w:rsid w:val="000B4414"/>
    <w:rsid w:val="000B44C9"/>
    <w:rsid w:val="000B4797"/>
    <w:rsid w:val="000B4AB1"/>
    <w:rsid w:val="000B4B26"/>
    <w:rsid w:val="000B5642"/>
    <w:rsid w:val="000B5AB5"/>
    <w:rsid w:val="000B71C7"/>
    <w:rsid w:val="000C0697"/>
    <w:rsid w:val="000C29DC"/>
    <w:rsid w:val="000C5014"/>
    <w:rsid w:val="000C521A"/>
    <w:rsid w:val="000C5258"/>
    <w:rsid w:val="000C5C0C"/>
    <w:rsid w:val="000C5C6D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776"/>
    <w:rsid w:val="000E687D"/>
    <w:rsid w:val="000F111F"/>
    <w:rsid w:val="000F2AE8"/>
    <w:rsid w:val="000F2C1E"/>
    <w:rsid w:val="000F42E9"/>
    <w:rsid w:val="000F5D5E"/>
    <w:rsid w:val="00103042"/>
    <w:rsid w:val="00103A30"/>
    <w:rsid w:val="00103F75"/>
    <w:rsid w:val="001050C7"/>
    <w:rsid w:val="0010747C"/>
    <w:rsid w:val="00107C06"/>
    <w:rsid w:val="001103B4"/>
    <w:rsid w:val="00111A16"/>
    <w:rsid w:val="00114E86"/>
    <w:rsid w:val="00115569"/>
    <w:rsid w:val="0011677B"/>
    <w:rsid w:val="001169C4"/>
    <w:rsid w:val="00117A39"/>
    <w:rsid w:val="00122E79"/>
    <w:rsid w:val="0012487F"/>
    <w:rsid w:val="001251E7"/>
    <w:rsid w:val="00126E15"/>
    <w:rsid w:val="00131A19"/>
    <w:rsid w:val="00133525"/>
    <w:rsid w:val="00133C54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2EF2"/>
    <w:rsid w:val="0015325D"/>
    <w:rsid w:val="00154513"/>
    <w:rsid w:val="0015467A"/>
    <w:rsid w:val="0015585C"/>
    <w:rsid w:val="001562CE"/>
    <w:rsid w:val="0015671A"/>
    <w:rsid w:val="00157FAB"/>
    <w:rsid w:val="00160DF9"/>
    <w:rsid w:val="00165E77"/>
    <w:rsid w:val="00170656"/>
    <w:rsid w:val="001715EA"/>
    <w:rsid w:val="00174078"/>
    <w:rsid w:val="00174E26"/>
    <w:rsid w:val="001756BB"/>
    <w:rsid w:val="00175C1A"/>
    <w:rsid w:val="001764E0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416"/>
    <w:rsid w:val="001A0FE4"/>
    <w:rsid w:val="001A2161"/>
    <w:rsid w:val="001A348E"/>
    <w:rsid w:val="001A4B9A"/>
    <w:rsid w:val="001A4F4B"/>
    <w:rsid w:val="001A54F6"/>
    <w:rsid w:val="001A676A"/>
    <w:rsid w:val="001A69E9"/>
    <w:rsid w:val="001A6E6D"/>
    <w:rsid w:val="001A7112"/>
    <w:rsid w:val="001B03A8"/>
    <w:rsid w:val="001B204A"/>
    <w:rsid w:val="001B3082"/>
    <w:rsid w:val="001B4CD0"/>
    <w:rsid w:val="001C120A"/>
    <w:rsid w:val="001C1F90"/>
    <w:rsid w:val="001C2154"/>
    <w:rsid w:val="001C34EA"/>
    <w:rsid w:val="001C3B7D"/>
    <w:rsid w:val="001C5E00"/>
    <w:rsid w:val="001C7175"/>
    <w:rsid w:val="001C7809"/>
    <w:rsid w:val="001D0423"/>
    <w:rsid w:val="001D27F7"/>
    <w:rsid w:val="001D2F33"/>
    <w:rsid w:val="001D34DE"/>
    <w:rsid w:val="001D3DDD"/>
    <w:rsid w:val="001D3F34"/>
    <w:rsid w:val="001D5A69"/>
    <w:rsid w:val="001D76F3"/>
    <w:rsid w:val="001D79FD"/>
    <w:rsid w:val="001E11C3"/>
    <w:rsid w:val="001E1439"/>
    <w:rsid w:val="001E3895"/>
    <w:rsid w:val="001E3E00"/>
    <w:rsid w:val="001E4982"/>
    <w:rsid w:val="001E5D6B"/>
    <w:rsid w:val="001E5F7F"/>
    <w:rsid w:val="001E6135"/>
    <w:rsid w:val="001E7480"/>
    <w:rsid w:val="001F1AE4"/>
    <w:rsid w:val="001F2EEF"/>
    <w:rsid w:val="001F37A0"/>
    <w:rsid w:val="001F3867"/>
    <w:rsid w:val="001F5C74"/>
    <w:rsid w:val="001F65F1"/>
    <w:rsid w:val="001F79CE"/>
    <w:rsid w:val="001F7D78"/>
    <w:rsid w:val="002015A2"/>
    <w:rsid w:val="002033A0"/>
    <w:rsid w:val="00203BA6"/>
    <w:rsid w:val="00203F70"/>
    <w:rsid w:val="002041E2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4878"/>
    <w:rsid w:val="00220430"/>
    <w:rsid w:val="002206D1"/>
    <w:rsid w:val="00220928"/>
    <w:rsid w:val="002214B0"/>
    <w:rsid w:val="00222A6C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45AE2"/>
    <w:rsid w:val="00250845"/>
    <w:rsid w:val="00252008"/>
    <w:rsid w:val="002524C3"/>
    <w:rsid w:val="0025264E"/>
    <w:rsid w:val="00253D97"/>
    <w:rsid w:val="002542CB"/>
    <w:rsid w:val="002545E9"/>
    <w:rsid w:val="00254D8A"/>
    <w:rsid w:val="0025574A"/>
    <w:rsid w:val="0025762A"/>
    <w:rsid w:val="00257832"/>
    <w:rsid w:val="002578A5"/>
    <w:rsid w:val="00257AE3"/>
    <w:rsid w:val="00257C77"/>
    <w:rsid w:val="00257CD7"/>
    <w:rsid w:val="002606C7"/>
    <w:rsid w:val="00260DA0"/>
    <w:rsid w:val="002616C2"/>
    <w:rsid w:val="0026590E"/>
    <w:rsid w:val="0026596C"/>
    <w:rsid w:val="002663DD"/>
    <w:rsid w:val="0026713E"/>
    <w:rsid w:val="00270435"/>
    <w:rsid w:val="00271814"/>
    <w:rsid w:val="00272313"/>
    <w:rsid w:val="002752CC"/>
    <w:rsid w:val="00275566"/>
    <w:rsid w:val="00275E0D"/>
    <w:rsid w:val="002769CD"/>
    <w:rsid w:val="0027758D"/>
    <w:rsid w:val="00277A59"/>
    <w:rsid w:val="0028023A"/>
    <w:rsid w:val="002812D2"/>
    <w:rsid w:val="002819FC"/>
    <w:rsid w:val="0028230B"/>
    <w:rsid w:val="002823A5"/>
    <w:rsid w:val="0028382C"/>
    <w:rsid w:val="00284282"/>
    <w:rsid w:val="00285A9D"/>
    <w:rsid w:val="002866AC"/>
    <w:rsid w:val="00287527"/>
    <w:rsid w:val="002920FF"/>
    <w:rsid w:val="0029231B"/>
    <w:rsid w:val="002928D4"/>
    <w:rsid w:val="00292BFC"/>
    <w:rsid w:val="00292D89"/>
    <w:rsid w:val="00293532"/>
    <w:rsid w:val="002940B2"/>
    <w:rsid w:val="00294F1C"/>
    <w:rsid w:val="002A28CC"/>
    <w:rsid w:val="002A451C"/>
    <w:rsid w:val="002A5150"/>
    <w:rsid w:val="002A63AD"/>
    <w:rsid w:val="002A6FA1"/>
    <w:rsid w:val="002B0039"/>
    <w:rsid w:val="002B1330"/>
    <w:rsid w:val="002B20C0"/>
    <w:rsid w:val="002B4159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AC"/>
    <w:rsid w:val="002C4AC4"/>
    <w:rsid w:val="002C4C4B"/>
    <w:rsid w:val="002C6705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0F98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208"/>
    <w:rsid w:val="00303A23"/>
    <w:rsid w:val="00303C59"/>
    <w:rsid w:val="00304AF6"/>
    <w:rsid w:val="0030639B"/>
    <w:rsid w:val="00306503"/>
    <w:rsid w:val="00306761"/>
    <w:rsid w:val="003068A6"/>
    <w:rsid w:val="00307935"/>
    <w:rsid w:val="00310F5C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30803"/>
    <w:rsid w:val="00331482"/>
    <w:rsid w:val="00331DEC"/>
    <w:rsid w:val="00332245"/>
    <w:rsid w:val="00332A62"/>
    <w:rsid w:val="00332F50"/>
    <w:rsid w:val="0033545A"/>
    <w:rsid w:val="00336577"/>
    <w:rsid w:val="00337586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60A76"/>
    <w:rsid w:val="0036205A"/>
    <w:rsid w:val="00362EA8"/>
    <w:rsid w:val="0036394E"/>
    <w:rsid w:val="00363B62"/>
    <w:rsid w:val="003641EB"/>
    <w:rsid w:val="003647AB"/>
    <w:rsid w:val="00364881"/>
    <w:rsid w:val="003655D0"/>
    <w:rsid w:val="00366879"/>
    <w:rsid w:val="00367A89"/>
    <w:rsid w:val="003703A8"/>
    <w:rsid w:val="003716EE"/>
    <w:rsid w:val="00374CAA"/>
    <w:rsid w:val="00375D45"/>
    <w:rsid w:val="00376942"/>
    <w:rsid w:val="003804BA"/>
    <w:rsid w:val="00381A01"/>
    <w:rsid w:val="00381D91"/>
    <w:rsid w:val="00385990"/>
    <w:rsid w:val="00385F61"/>
    <w:rsid w:val="00387111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5509"/>
    <w:rsid w:val="003A5E5F"/>
    <w:rsid w:val="003A6296"/>
    <w:rsid w:val="003A68EC"/>
    <w:rsid w:val="003B010C"/>
    <w:rsid w:val="003B0682"/>
    <w:rsid w:val="003B15DB"/>
    <w:rsid w:val="003B2DD8"/>
    <w:rsid w:val="003B3953"/>
    <w:rsid w:val="003B398B"/>
    <w:rsid w:val="003B5DC3"/>
    <w:rsid w:val="003B5FBF"/>
    <w:rsid w:val="003B6E53"/>
    <w:rsid w:val="003B7BE1"/>
    <w:rsid w:val="003C35FB"/>
    <w:rsid w:val="003C3BF1"/>
    <w:rsid w:val="003C52D3"/>
    <w:rsid w:val="003C64C3"/>
    <w:rsid w:val="003C677F"/>
    <w:rsid w:val="003D051D"/>
    <w:rsid w:val="003D18E9"/>
    <w:rsid w:val="003D18F0"/>
    <w:rsid w:val="003D2F71"/>
    <w:rsid w:val="003D3474"/>
    <w:rsid w:val="003D41B0"/>
    <w:rsid w:val="003D6A60"/>
    <w:rsid w:val="003D6DE6"/>
    <w:rsid w:val="003E0AC3"/>
    <w:rsid w:val="003E1A70"/>
    <w:rsid w:val="003E7982"/>
    <w:rsid w:val="003F1D6F"/>
    <w:rsid w:val="003F373A"/>
    <w:rsid w:val="003F421C"/>
    <w:rsid w:val="003F5D59"/>
    <w:rsid w:val="003F690B"/>
    <w:rsid w:val="003F6F88"/>
    <w:rsid w:val="003F73BF"/>
    <w:rsid w:val="004007C1"/>
    <w:rsid w:val="0040104E"/>
    <w:rsid w:val="00401595"/>
    <w:rsid w:val="00403272"/>
    <w:rsid w:val="00403621"/>
    <w:rsid w:val="00405CA7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324D"/>
    <w:rsid w:val="00423654"/>
    <w:rsid w:val="00424820"/>
    <w:rsid w:val="00424E5F"/>
    <w:rsid w:val="004256EE"/>
    <w:rsid w:val="00427126"/>
    <w:rsid w:val="004303F8"/>
    <w:rsid w:val="004303FB"/>
    <w:rsid w:val="00430AED"/>
    <w:rsid w:val="00431159"/>
    <w:rsid w:val="004311EA"/>
    <w:rsid w:val="00431E32"/>
    <w:rsid w:val="00431FDF"/>
    <w:rsid w:val="00432325"/>
    <w:rsid w:val="004327AF"/>
    <w:rsid w:val="004334A1"/>
    <w:rsid w:val="004353EF"/>
    <w:rsid w:val="0043577C"/>
    <w:rsid w:val="00435CCB"/>
    <w:rsid w:val="00437DDA"/>
    <w:rsid w:val="0044035A"/>
    <w:rsid w:val="00440564"/>
    <w:rsid w:val="00441406"/>
    <w:rsid w:val="004429AD"/>
    <w:rsid w:val="00442C35"/>
    <w:rsid w:val="00443CE2"/>
    <w:rsid w:val="0044512C"/>
    <w:rsid w:val="004453D1"/>
    <w:rsid w:val="00446A76"/>
    <w:rsid w:val="00446AD8"/>
    <w:rsid w:val="00451786"/>
    <w:rsid w:val="00451A2C"/>
    <w:rsid w:val="00452A0E"/>
    <w:rsid w:val="00453431"/>
    <w:rsid w:val="00453C66"/>
    <w:rsid w:val="00453DCA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0BC"/>
    <w:rsid w:val="00465AA0"/>
    <w:rsid w:val="00466786"/>
    <w:rsid w:val="00466CB7"/>
    <w:rsid w:val="004676BC"/>
    <w:rsid w:val="0047125A"/>
    <w:rsid w:val="004712AF"/>
    <w:rsid w:val="00471833"/>
    <w:rsid w:val="00473368"/>
    <w:rsid w:val="004733B2"/>
    <w:rsid w:val="0047432B"/>
    <w:rsid w:val="00474B4E"/>
    <w:rsid w:val="00475000"/>
    <w:rsid w:val="00475823"/>
    <w:rsid w:val="0047685A"/>
    <w:rsid w:val="00481875"/>
    <w:rsid w:val="00481A8E"/>
    <w:rsid w:val="004840D1"/>
    <w:rsid w:val="0048427F"/>
    <w:rsid w:val="00484344"/>
    <w:rsid w:val="00486031"/>
    <w:rsid w:val="0048621B"/>
    <w:rsid w:val="004871C0"/>
    <w:rsid w:val="00487E59"/>
    <w:rsid w:val="00491196"/>
    <w:rsid w:val="004914D0"/>
    <w:rsid w:val="00491F70"/>
    <w:rsid w:val="004938B1"/>
    <w:rsid w:val="00493B2D"/>
    <w:rsid w:val="00494283"/>
    <w:rsid w:val="0049483A"/>
    <w:rsid w:val="00495264"/>
    <w:rsid w:val="00496526"/>
    <w:rsid w:val="004A0881"/>
    <w:rsid w:val="004A1126"/>
    <w:rsid w:val="004A542C"/>
    <w:rsid w:val="004A761C"/>
    <w:rsid w:val="004A77C8"/>
    <w:rsid w:val="004B0915"/>
    <w:rsid w:val="004B177B"/>
    <w:rsid w:val="004B237B"/>
    <w:rsid w:val="004B5451"/>
    <w:rsid w:val="004B65B8"/>
    <w:rsid w:val="004B7295"/>
    <w:rsid w:val="004B730D"/>
    <w:rsid w:val="004B7A8E"/>
    <w:rsid w:val="004C0453"/>
    <w:rsid w:val="004C0D93"/>
    <w:rsid w:val="004C14F0"/>
    <w:rsid w:val="004C19C1"/>
    <w:rsid w:val="004C3F19"/>
    <w:rsid w:val="004C46FB"/>
    <w:rsid w:val="004C56C3"/>
    <w:rsid w:val="004D0FB5"/>
    <w:rsid w:val="004D1150"/>
    <w:rsid w:val="004D1580"/>
    <w:rsid w:val="004D1854"/>
    <w:rsid w:val="004D2F96"/>
    <w:rsid w:val="004D55FD"/>
    <w:rsid w:val="004D73B0"/>
    <w:rsid w:val="004D7D41"/>
    <w:rsid w:val="004E3F47"/>
    <w:rsid w:val="004E63C8"/>
    <w:rsid w:val="004E68C9"/>
    <w:rsid w:val="004E709B"/>
    <w:rsid w:val="004F2338"/>
    <w:rsid w:val="004F2F07"/>
    <w:rsid w:val="004F4BFD"/>
    <w:rsid w:val="004F5E91"/>
    <w:rsid w:val="004F6600"/>
    <w:rsid w:val="004F7F5B"/>
    <w:rsid w:val="00501FB7"/>
    <w:rsid w:val="0050208A"/>
    <w:rsid w:val="00506D0F"/>
    <w:rsid w:val="00511317"/>
    <w:rsid w:val="00515B42"/>
    <w:rsid w:val="00521243"/>
    <w:rsid w:val="005217F4"/>
    <w:rsid w:val="00521A20"/>
    <w:rsid w:val="00524256"/>
    <w:rsid w:val="00525977"/>
    <w:rsid w:val="0052644D"/>
    <w:rsid w:val="00526878"/>
    <w:rsid w:val="00526A36"/>
    <w:rsid w:val="00526B87"/>
    <w:rsid w:val="00526DFC"/>
    <w:rsid w:val="00530DB7"/>
    <w:rsid w:val="00533C23"/>
    <w:rsid w:val="00533FA3"/>
    <w:rsid w:val="005377BB"/>
    <w:rsid w:val="005378A7"/>
    <w:rsid w:val="0054133D"/>
    <w:rsid w:val="00542518"/>
    <w:rsid w:val="005427DB"/>
    <w:rsid w:val="005430CF"/>
    <w:rsid w:val="005435B8"/>
    <w:rsid w:val="005450F1"/>
    <w:rsid w:val="00547823"/>
    <w:rsid w:val="005503DB"/>
    <w:rsid w:val="0055097F"/>
    <w:rsid w:val="00550C12"/>
    <w:rsid w:val="00551F50"/>
    <w:rsid w:val="00552723"/>
    <w:rsid w:val="00552753"/>
    <w:rsid w:val="00552C23"/>
    <w:rsid w:val="00553D82"/>
    <w:rsid w:val="00553E2F"/>
    <w:rsid w:val="00554FF8"/>
    <w:rsid w:val="00556B5F"/>
    <w:rsid w:val="005573EF"/>
    <w:rsid w:val="00560C1A"/>
    <w:rsid w:val="00562CFE"/>
    <w:rsid w:val="00563DCD"/>
    <w:rsid w:val="0056478B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765A7"/>
    <w:rsid w:val="00580EBC"/>
    <w:rsid w:val="0058352E"/>
    <w:rsid w:val="005862E8"/>
    <w:rsid w:val="00587D38"/>
    <w:rsid w:val="00587EB0"/>
    <w:rsid w:val="00590AAA"/>
    <w:rsid w:val="005964CC"/>
    <w:rsid w:val="005971E3"/>
    <w:rsid w:val="005A1639"/>
    <w:rsid w:val="005A1B44"/>
    <w:rsid w:val="005A2427"/>
    <w:rsid w:val="005A33A5"/>
    <w:rsid w:val="005A3CF1"/>
    <w:rsid w:val="005A427A"/>
    <w:rsid w:val="005A487F"/>
    <w:rsid w:val="005A5EF8"/>
    <w:rsid w:val="005A7A25"/>
    <w:rsid w:val="005B19AF"/>
    <w:rsid w:val="005B2143"/>
    <w:rsid w:val="005B2215"/>
    <w:rsid w:val="005B22AB"/>
    <w:rsid w:val="005B2B12"/>
    <w:rsid w:val="005B2F5F"/>
    <w:rsid w:val="005B3214"/>
    <w:rsid w:val="005B456A"/>
    <w:rsid w:val="005B612D"/>
    <w:rsid w:val="005B617A"/>
    <w:rsid w:val="005B7A19"/>
    <w:rsid w:val="005C1157"/>
    <w:rsid w:val="005C15FD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3EE"/>
    <w:rsid w:val="005D3927"/>
    <w:rsid w:val="005D4FD5"/>
    <w:rsid w:val="005D70DB"/>
    <w:rsid w:val="005E3016"/>
    <w:rsid w:val="005E3347"/>
    <w:rsid w:val="005E5151"/>
    <w:rsid w:val="005E526D"/>
    <w:rsid w:val="005E5BC3"/>
    <w:rsid w:val="005E62F9"/>
    <w:rsid w:val="005E6C24"/>
    <w:rsid w:val="005E7F1F"/>
    <w:rsid w:val="005F026D"/>
    <w:rsid w:val="005F3199"/>
    <w:rsid w:val="005F45CD"/>
    <w:rsid w:val="005F544D"/>
    <w:rsid w:val="005F5A05"/>
    <w:rsid w:val="005F6448"/>
    <w:rsid w:val="005F6F2C"/>
    <w:rsid w:val="00600158"/>
    <w:rsid w:val="00600B7F"/>
    <w:rsid w:val="00602DD2"/>
    <w:rsid w:val="00603430"/>
    <w:rsid w:val="006041FF"/>
    <w:rsid w:val="00606EBD"/>
    <w:rsid w:val="00610AB3"/>
    <w:rsid w:val="00610C82"/>
    <w:rsid w:val="006110B3"/>
    <w:rsid w:val="006111B1"/>
    <w:rsid w:val="00613A5D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40F1E"/>
    <w:rsid w:val="00643040"/>
    <w:rsid w:val="006434D1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A8"/>
    <w:rsid w:val="00673E3E"/>
    <w:rsid w:val="0067460F"/>
    <w:rsid w:val="00674D90"/>
    <w:rsid w:val="00675379"/>
    <w:rsid w:val="00677601"/>
    <w:rsid w:val="006803E3"/>
    <w:rsid w:val="0068240A"/>
    <w:rsid w:val="00682500"/>
    <w:rsid w:val="006835F0"/>
    <w:rsid w:val="00683AAF"/>
    <w:rsid w:val="00685D79"/>
    <w:rsid w:val="006901F2"/>
    <w:rsid w:val="00690C56"/>
    <w:rsid w:val="00694159"/>
    <w:rsid w:val="0069659E"/>
    <w:rsid w:val="006A0176"/>
    <w:rsid w:val="006A0F7F"/>
    <w:rsid w:val="006A4736"/>
    <w:rsid w:val="006A5BC2"/>
    <w:rsid w:val="006B060D"/>
    <w:rsid w:val="006B0A4A"/>
    <w:rsid w:val="006B0F6F"/>
    <w:rsid w:val="006B1479"/>
    <w:rsid w:val="006B1CD8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0A61"/>
    <w:rsid w:val="006C25CC"/>
    <w:rsid w:val="006C2AF9"/>
    <w:rsid w:val="006C3AB7"/>
    <w:rsid w:val="006C4051"/>
    <w:rsid w:val="006C5A5D"/>
    <w:rsid w:val="006C5BF0"/>
    <w:rsid w:val="006C77A5"/>
    <w:rsid w:val="006D026D"/>
    <w:rsid w:val="006D1A65"/>
    <w:rsid w:val="006D1C13"/>
    <w:rsid w:val="006D2DA1"/>
    <w:rsid w:val="006D40AF"/>
    <w:rsid w:val="006D4233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0996"/>
    <w:rsid w:val="0070389E"/>
    <w:rsid w:val="00703DCB"/>
    <w:rsid w:val="007066AC"/>
    <w:rsid w:val="00706910"/>
    <w:rsid w:val="00707CF5"/>
    <w:rsid w:val="00710CC8"/>
    <w:rsid w:val="00713498"/>
    <w:rsid w:val="007141D7"/>
    <w:rsid w:val="007160E3"/>
    <w:rsid w:val="00716388"/>
    <w:rsid w:val="007167CE"/>
    <w:rsid w:val="00717E1E"/>
    <w:rsid w:val="00720639"/>
    <w:rsid w:val="00721FC8"/>
    <w:rsid w:val="00722BAD"/>
    <w:rsid w:val="00722BD6"/>
    <w:rsid w:val="007234C1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3EBA"/>
    <w:rsid w:val="007440E9"/>
    <w:rsid w:val="00744400"/>
    <w:rsid w:val="007447B8"/>
    <w:rsid w:val="00745962"/>
    <w:rsid w:val="00745EC2"/>
    <w:rsid w:val="00747620"/>
    <w:rsid w:val="007528BC"/>
    <w:rsid w:val="00753BB4"/>
    <w:rsid w:val="0075411E"/>
    <w:rsid w:val="007550DC"/>
    <w:rsid w:val="00756D2A"/>
    <w:rsid w:val="00756EBB"/>
    <w:rsid w:val="007604BE"/>
    <w:rsid w:val="00761B8B"/>
    <w:rsid w:val="00761BF7"/>
    <w:rsid w:val="00761FB7"/>
    <w:rsid w:val="00762181"/>
    <w:rsid w:val="00763AFE"/>
    <w:rsid w:val="00765605"/>
    <w:rsid w:val="00766166"/>
    <w:rsid w:val="00766DCE"/>
    <w:rsid w:val="00767E15"/>
    <w:rsid w:val="007703B8"/>
    <w:rsid w:val="00773313"/>
    <w:rsid w:val="0077441D"/>
    <w:rsid w:val="00774C12"/>
    <w:rsid w:val="00775A1E"/>
    <w:rsid w:val="0077683D"/>
    <w:rsid w:val="00777F0D"/>
    <w:rsid w:val="00780377"/>
    <w:rsid w:val="00780ED2"/>
    <w:rsid w:val="00781520"/>
    <w:rsid w:val="00783F3C"/>
    <w:rsid w:val="00786B9E"/>
    <w:rsid w:val="0078746C"/>
    <w:rsid w:val="00787B24"/>
    <w:rsid w:val="00790DB4"/>
    <w:rsid w:val="00791E6F"/>
    <w:rsid w:val="00792B41"/>
    <w:rsid w:val="00792F3C"/>
    <w:rsid w:val="00794438"/>
    <w:rsid w:val="0079624B"/>
    <w:rsid w:val="007973BA"/>
    <w:rsid w:val="007A2E5F"/>
    <w:rsid w:val="007A3A27"/>
    <w:rsid w:val="007A4B31"/>
    <w:rsid w:val="007A4E16"/>
    <w:rsid w:val="007A5364"/>
    <w:rsid w:val="007A59CD"/>
    <w:rsid w:val="007A61DD"/>
    <w:rsid w:val="007B0142"/>
    <w:rsid w:val="007B0ABA"/>
    <w:rsid w:val="007B1B6B"/>
    <w:rsid w:val="007B2A1E"/>
    <w:rsid w:val="007B2CDA"/>
    <w:rsid w:val="007B56E0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1701"/>
    <w:rsid w:val="007D22A1"/>
    <w:rsid w:val="007D233F"/>
    <w:rsid w:val="007D2353"/>
    <w:rsid w:val="007D256D"/>
    <w:rsid w:val="007D2865"/>
    <w:rsid w:val="007D2D3D"/>
    <w:rsid w:val="007D3322"/>
    <w:rsid w:val="007D34E1"/>
    <w:rsid w:val="007D43DB"/>
    <w:rsid w:val="007D687E"/>
    <w:rsid w:val="007D72C1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05A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211D"/>
    <w:rsid w:val="00813929"/>
    <w:rsid w:val="00814904"/>
    <w:rsid w:val="00817A8F"/>
    <w:rsid w:val="0082197D"/>
    <w:rsid w:val="008221F4"/>
    <w:rsid w:val="00823B03"/>
    <w:rsid w:val="00824182"/>
    <w:rsid w:val="00830AB8"/>
    <w:rsid w:val="00830E60"/>
    <w:rsid w:val="00830EAC"/>
    <w:rsid w:val="00831528"/>
    <w:rsid w:val="00832098"/>
    <w:rsid w:val="00832D80"/>
    <w:rsid w:val="0083448B"/>
    <w:rsid w:val="00835963"/>
    <w:rsid w:val="00837AB4"/>
    <w:rsid w:val="00840D64"/>
    <w:rsid w:val="00843006"/>
    <w:rsid w:val="0084492D"/>
    <w:rsid w:val="00847067"/>
    <w:rsid w:val="008472E0"/>
    <w:rsid w:val="00850483"/>
    <w:rsid w:val="00851B1A"/>
    <w:rsid w:val="00853E3C"/>
    <w:rsid w:val="00854209"/>
    <w:rsid w:val="008546ED"/>
    <w:rsid w:val="0085487B"/>
    <w:rsid w:val="008558F5"/>
    <w:rsid w:val="00856176"/>
    <w:rsid w:val="00856935"/>
    <w:rsid w:val="008578ED"/>
    <w:rsid w:val="00860100"/>
    <w:rsid w:val="00860609"/>
    <w:rsid w:val="008615D0"/>
    <w:rsid w:val="008639A3"/>
    <w:rsid w:val="00864879"/>
    <w:rsid w:val="00864924"/>
    <w:rsid w:val="00864F2C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5B61"/>
    <w:rsid w:val="008760C1"/>
    <w:rsid w:val="00876784"/>
    <w:rsid w:val="008779D8"/>
    <w:rsid w:val="00877D01"/>
    <w:rsid w:val="00881890"/>
    <w:rsid w:val="00885B68"/>
    <w:rsid w:val="00885CBE"/>
    <w:rsid w:val="008871AD"/>
    <w:rsid w:val="00887597"/>
    <w:rsid w:val="00887DAA"/>
    <w:rsid w:val="00887E26"/>
    <w:rsid w:val="0089122A"/>
    <w:rsid w:val="0089214A"/>
    <w:rsid w:val="008944C2"/>
    <w:rsid w:val="0089496F"/>
    <w:rsid w:val="0089535A"/>
    <w:rsid w:val="008A0EE7"/>
    <w:rsid w:val="008A1340"/>
    <w:rsid w:val="008A1AA6"/>
    <w:rsid w:val="008A1FCD"/>
    <w:rsid w:val="008A2737"/>
    <w:rsid w:val="008A28B1"/>
    <w:rsid w:val="008A3E2A"/>
    <w:rsid w:val="008A4162"/>
    <w:rsid w:val="008A46E8"/>
    <w:rsid w:val="008A7635"/>
    <w:rsid w:val="008B01E8"/>
    <w:rsid w:val="008B028A"/>
    <w:rsid w:val="008B1043"/>
    <w:rsid w:val="008B26B6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5995"/>
    <w:rsid w:val="008C6800"/>
    <w:rsid w:val="008C776B"/>
    <w:rsid w:val="008D377A"/>
    <w:rsid w:val="008D3A89"/>
    <w:rsid w:val="008D3CEC"/>
    <w:rsid w:val="008D3D6A"/>
    <w:rsid w:val="008D4A18"/>
    <w:rsid w:val="008D53A1"/>
    <w:rsid w:val="008D694D"/>
    <w:rsid w:val="008E028F"/>
    <w:rsid w:val="008E0B64"/>
    <w:rsid w:val="008E2140"/>
    <w:rsid w:val="008E3769"/>
    <w:rsid w:val="008E4CB6"/>
    <w:rsid w:val="008E5AB1"/>
    <w:rsid w:val="008E6D26"/>
    <w:rsid w:val="008E6E93"/>
    <w:rsid w:val="008E71F6"/>
    <w:rsid w:val="008F01B9"/>
    <w:rsid w:val="008F1CAF"/>
    <w:rsid w:val="008F3D43"/>
    <w:rsid w:val="008F4353"/>
    <w:rsid w:val="008F5294"/>
    <w:rsid w:val="008F5432"/>
    <w:rsid w:val="008F6C9A"/>
    <w:rsid w:val="008F6DF9"/>
    <w:rsid w:val="008F7069"/>
    <w:rsid w:val="008F7585"/>
    <w:rsid w:val="009008F2"/>
    <w:rsid w:val="00900917"/>
    <w:rsid w:val="009010D9"/>
    <w:rsid w:val="0090152D"/>
    <w:rsid w:val="009020D1"/>
    <w:rsid w:val="00906451"/>
    <w:rsid w:val="00910BC2"/>
    <w:rsid w:val="00910E59"/>
    <w:rsid w:val="0091134C"/>
    <w:rsid w:val="009117F0"/>
    <w:rsid w:val="00911D51"/>
    <w:rsid w:val="00912001"/>
    <w:rsid w:val="00912C6C"/>
    <w:rsid w:val="00912E26"/>
    <w:rsid w:val="00912F81"/>
    <w:rsid w:val="00915BA1"/>
    <w:rsid w:val="009164C8"/>
    <w:rsid w:val="009172A1"/>
    <w:rsid w:val="009172A6"/>
    <w:rsid w:val="009213B7"/>
    <w:rsid w:val="009226D1"/>
    <w:rsid w:val="00923144"/>
    <w:rsid w:val="0092404F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61B9"/>
    <w:rsid w:val="0093723F"/>
    <w:rsid w:val="00940DFA"/>
    <w:rsid w:val="0094148B"/>
    <w:rsid w:val="009433BE"/>
    <w:rsid w:val="00944019"/>
    <w:rsid w:val="00945294"/>
    <w:rsid w:val="0094759C"/>
    <w:rsid w:val="00951C3B"/>
    <w:rsid w:val="00951E3B"/>
    <w:rsid w:val="00951FD6"/>
    <w:rsid w:val="00952C8A"/>
    <w:rsid w:val="00952FF5"/>
    <w:rsid w:val="0095627D"/>
    <w:rsid w:val="00956DE9"/>
    <w:rsid w:val="00960018"/>
    <w:rsid w:val="00962538"/>
    <w:rsid w:val="00964394"/>
    <w:rsid w:val="00964C47"/>
    <w:rsid w:val="00964D54"/>
    <w:rsid w:val="00965DB6"/>
    <w:rsid w:val="009665B8"/>
    <w:rsid w:val="009676C1"/>
    <w:rsid w:val="00967B35"/>
    <w:rsid w:val="00967EB2"/>
    <w:rsid w:val="0097019A"/>
    <w:rsid w:val="00970562"/>
    <w:rsid w:val="00970646"/>
    <w:rsid w:val="00972BA9"/>
    <w:rsid w:val="00972DFD"/>
    <w:rsid w:val="0097365A"/>
    <w:rsid w:val="009740B5"/>
    <w:rsid w:val="00981897"/>
    <w:rsid w:val="00981DB7"/>
    <w:rsid w:val="00982268"/>
    <w:rsid w:val="00982D56"/>
    <w:rsid w:val="00983FB9"/>
    <w:rsid w:val="00984030"/>
    <w:rsid w:val="0098453C"/>
    <w:rsid w:val="009852E5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275E"/>
    <w:rsid w:val="009A3187"/>
    <w:rsid w:val="009A475F"/>
    <w:rsid w:val="009A492C"/>
    <w:rsid w:val="009A5ADC"/>
    <w:rsid w:val="009A63D8"/>
    <w:rsid w:val="009A673D"/>
    <w:rsid w:val="009B0C37"/>
    <w:rsid w:val="009B363F"/>
    <w:rsid w:val="009B5D39"/>
    <w:rsid w:val="009B5FA6"/>
    <w:rsid w:val="009B7AD3"/>
    <w:rsid w:val="009B7B55"/>
    <w:rsid w:val="009C016C"/>
    <w:rsid w:val="009C05CB"/>
    <w:rsid w:val="009C0617"/>
    <w:rsid w:val="009C0F53"/>
    <w:rsid w:val="009C0FEC"/>
    <w:rsid w:val="009C18AB"/>
    <w:rsid w:val="009C1DFD"/>
    <w:rsid w:val="009C2F89"/>
    <w:rsid w:val="009C594D"/>
    <w:rsid w:val="009C5AF2"/>
    <w:rsid w:val="009C7507"/>
    <w:rsid w:val="009D029E"/>
    <w:rsid w:val="009D0309"/>
    <w:rsid w:val="009D26DD"/>
    <w:rsid w:val="009D5050"/>
    <w:rsid w:val="009D56AA"/>
    <w:rsid w:val="009D6B59"/>
    <w:rsid w:val="009D7EAC"/>
    <w:rsid w:val="009E255C"/>
    <w:rsid w:val="009E6C8A"/>
    <w:rsid w:val="009E7FD1"/>
    <w:rsid w:val="009F1210"/>
    <w:rsid w:val="009F2AA3"/>
    <w:rsid w:val="009F52D1"/>
    <w:rsid w:val="009F6038"/>
    <w:rsid w:val="009F6C33"/>
    <w:rsid w:val="009F6D36"/>
    <w:rsid w:val="009F7336"/>
    <w:rsid w:val="00A002C3"/>
    <w:rsid w:val="00A005A3"/>
    <w:rsid w:val="00A00A96"/>
    <w:rsid w:val="00A012A0"/>
    <w:rsid w:val="00A01EF4"/>
    <w:rsid w:val="00A0209C"/>
    <w:rsid w:val="00A0233B"/>
    <w:rsid w:val="00A05575"/>
    <w:rsid w:val="00A07904"/>
    <w:rsid w:val="00A10C2B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BE0"/>
    <w:rsid w:val="00A23D3D"/>
    <w:rsid w:val="00A24FB2"/>
    <w:rsid w:val="00A26742"/>
    <w:rsid w:val="00A30098"/>
    <w:rsid w:val="00A3260A"/>
    <w:rsid w:val="00A34817"/>
    <w:rsid w:val="00A35652"/>
    <w:rsid w:val="00A36384"/>
    <w:rsid w:val="00A36958"/>
    <w:rsid w:val="00A4104C"/>
    <w:rsid w:val="00A418D2"/>
    <w:rsid w:val="00A42CE1"/>
    <w:rsid w:val="00A43C63"/>
    <w:rsid w:val="00A443BF"/>
    <w:rsid w:val="00A44D12"/>
    <w:rsid w:val="00A4585A"/>
    <w:rsid w:val="00A470B3"/>
    <w:rsid w:val="00A470F4"/>
    <w:rsid w:val="00A47DE2"/>
    <w:rsid w:val="00A5442E"/>
    <w:rsid w:val="00A54670"/>
    <w:rsid w:val="00A55B72"/>
    <w:rsid w:val="00A57716"/>
    <w:rsid w:val="00A57B33"/>
    <w:rsid w:val="00A60261"/>
    <w:rsid w:val="00A63413"/>
    <w:rsid w:val="00A64417"/>
    <w:rsid w:val="00A64735"/>
    <w:rsid w:val="00A65C70"/>
    <w:rsid w:val="00A67BA3"/>
    <w:rsid w:val="00A67CE8"/>
    <w:rsid w:val="00A70791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6CED"/>
    <w:rsid w:val="00A87C95"/>
    <w:rsid w:val="00A87F6F"/>
    <w:rsid w:val="00A9026F"/>
    <w:rsid w:val="00A90D21"/>
    <w:rsid w:val="00A919B5"/>
    <w:rsid w:val="00A925DD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B0346"/>
    <w:rsid w:val="00AB0ECE"/>
    <w:rsid w:val="00AB10EF"/>
    <w:rsid w:val="00AB1A08"/>
    <w:rsid w:val="00AB1E09"/>
    <w:rsid w:val="00AB2783"/>
    <w:rsid w:val="00AC0452"/>
    <w:rsid w:val="00AC1DA5"/>
    <w:rsid w:val="00AC2A24"/>
    <w:rsid w:val="00AC3562"/>
    <w:rsid w:val="00AC565B"/>
    <w:rsid w:val="00AC7354"/>
    <w:rsid w:val="00AC7692"/>
    <w:rsid w:val="00AC7A18"/>
    <w:rsid w:val="00AD035E"/>
    <w:rsid w:val="00AD193C"/>
    <w:rsid w:val="00AD552E"/>
    <w:rsid w:val="00AD5646"/>
    <w:rsid w:val="00AD621D"/>
    <w:rsid w:val="00AD6C58"/>
    <w:rsid w:val="00AE1BAA"/>
    <w:rsid w:val="00AE4184"/>
    <w:rsid w:val="00AE4616"/>
    <w:rsid w:val="00AE508D"/>
    <w:rsid w:val="00AE5C3F"/>
    <w:rsid w:val="00AE61DB"/>
    <w:rsid w:val="00AE64EA"/>
    <w:rsid w:val="00AE7091"/>
    <w:rsid w:val="00AE70F8"/>
    <w:rsid w:val="00AE75B5"/>
    <w:rsid w:val="00AF0010"/>
    <w:rsid w:val="00AF00CE"/>
    <w:rsid w:val="00AF2C4C"/>
    <w:rsid w:val="00AF4844"/>
    <w:rsid w:val="00AF4F0B"/>
    <w:rsid w:val="00AF5F35"/>
    <w:rsid w:val="00AF6FED"/>
    <w:rsid w:val="00AF7C96"/>
    <w:rsid w:val="00B00E8C"/>
    <w:rsid w:val="00B013E0"/>
    <w:rsid w:val="00B01AF6"/>
    <w:rsid w:val="00B01B3D"/>
    <w:rsid w:val="00B01BBF"/>
    <w:rsid w:val="00B01D47"/>
    <w:rsid w:val="00B025BE"/>
    <w:rsid w:val="00B02684"/>
    <w:rsid w:val="00B02811"/>
    <w:rsid w:val="00B03423"/>
    <w:rsid w:val="00B03450"/>
    <w:rsid w:val="00B057F6"/>
    <w:rsid w:val="00B0640B"/>
    <w:rsid w:val="00B06BD7"/>
    <w:rsid w:val="00B06D70"/>
    <w:rsid w:val="00B07FB7"/>
    <w:rsid w:val="00B12674"/>
    <w:rsid w:val="00B14D93"/>
    <w:rsid w:val="00B158F4"/>
    <w:rsid w:val="00B16915"/>
    <w:rsid w:val="00B1722D"/>
    <w:rsid w:val="00B178EE"/>
    <w:rsid w:val="00B217A9"/>
    <w:rsid w:val="00B22872"/>
    <w:rsid w:val="00B22E94"/>
    <w:rsid w:val="00B25653"/>
    <w:rsid w:val="00B2667B"/>
    <w:rsid w:val="00B26901"/>
    <w:rsid w:val="00B26AED"/>
    <w:rsid w:val="00B279E3"/>
    <w:rsid w:val="00B30B80"/>
    <w:rsid w:val="00B3179D"/>
    <w:rsid w:val="00B320B1"/>
    <w:rsid w:val="00B3402F"/>
    <w:rsid w:val="00B34451"/>
    <w:rsid w:val="00B35476"/>
    <w:rsid w:val="00B35AF4"/>
    <w:rsid w:val="00B36A1B"/>
    <w:rsid w:val="00B36F82"/>
    <w:rsid w:val="00B400E5"/>
    <w:rsid w:val="00B414E4"/>
    <w:rsid w:val="00B42DED"/>
    <w:rsid w:val="00B449CF"/>
    <w:rsid w:val="00B479CC"/>
    <w:rsid w:val="00B47AC7"/>
    <w:rsid w:val="00B508A2"/>
    <w:rsid w:val="00B50E3D"/>
    <w:rsid w:val="00B5440D"/>
    <w:rsid w:val="00B54664"/>
    <w:rsid w:val="00B57F69"/>
    <w:rsid w:val="00B600AF"/>
    <w:rsid w:val="00B60770"/>
    <w:rsid w:val="00B608E3"/>
    <w:rsid w:val="00B61B3E"/>
    <w:rsid w:val="00B6239B"/>
    <w:rsid w:val="00B63938"/>
    <w:rsid w:val="00B63C03"/>
    <w:rsid w:val="00B64F3E"/>
    <w:rsid w:val="00B66359"/>
    <w:rsid w:val="00B67000"/>
    <w:rsid w:val="00B679E1"/>
    <w:rsid w:val="00B70388"/>
    <w:rsid w:val="00B7093E"/>
    <w:rsid w:val="00B70E04"/>
    <w:rsid w:val="00B71E94"/>
    <w:rsid w:val="00B722D0"/>
    <w:rsid w:val="00B72FA4"/>
    <w:rsid w:val="00B7314F"/>
    <w:rsid w:val="00B734AD"/>
    <w:rsid w:val="00B73E7A"/>
    <w:rsid w:val="00B75759"/>
    <w:rsid w:val="00B812E9"/>
    <w:rsid w:val="00B8249D"/>
    <w:rsid w:val="00B83365"/>
    <w:rsid w:val="00B839D6"/>
    <w:rsid w:val="00B84D0B"/>
    <w:rsid w:val="00B85F5A"/>
    <w:rsid w:val="00B85FC7"/>
    <w:rsid w:val="00B87418"/>
    <w:rsid w:val="00B919FB"/>
    <w:rsid w:val="00B91BF7"/>
    <w:rsid w:val="00B92904"/>
    <w:rsid w:val="00B930D2"/>
    <w:rsid w:val="00B96091"/>
    <w:rsid w:val="00BA1FED"/>
    <w:rsid w:val="00BA2649"/>
    <w:rsid w:val="00BA3782"/>
    <w:rsid w:val="00BA4032"/>
    <w:rsid w:val="00BA46C3"/>
    <w:rsid w:val="00BA4D90"/>
    <w:rsid w:val="00BA4E12"/>
    <w:rsid w:val="00BA59D9"/>
    <w:rsid w:val="00BA6EB4"/>
    <w:rsid w:val="00BA717A"/>
    <w:rsid w:val="00BA722A"/>
    <w:rsid w:val="00BB1B09"/>
    <w:rsid w:val="00BB1FBB"/>
    <w:rsid w:val="00BB2F7D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972"/>
    <w:rsid w:val="00BC4FF4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644"/>
    <w:rsid w:val="00BE28AD"/>
    <w:rsid w:val="00BE383A"/>
    <w:rsid w:val="00BE41BC"/>
    <w:rsid w:val="00BE4C4F"/>
    <w:rsid w:val="00BE57C3"/>
    <w:rsid w:val="00BE5820"/>
    <w:rsid w:val="00BE7321"/>
    <w:rsid w:val="00BE7459"/>
    <w:rsid w:val="00BF1691"/>
    <w:rsid w:val="00BF17A2"/>
    <w:rsid w:val="00BF29DC"/>
    <w:rsid w:val="00BF3AE7"/>
    <w:rsid w:val="00BF67C3"/>
    <w:rsid w:val="00BF6BFB"/>
    <w:rsid w:val="00BF7EA6"/>
    <w:rsid w:val="00C007F2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89C"/>
    <w:rsid w:val="00C13F4A"/>
    <w:rsid w:val="00C14C5E"/>
    <w:rsid w:val="00C1564F"/>
    <w:rsid w:val="00C17282"/>
    <w:rsid w:val="00C2016E"/>
    <w:rsid w:val="00C20FBA"/>
    <w:rsid w:val="00C21274"/>
    <w:rsid w:val="00C22418"/>
    <w:rsid w:val="00C22C1A"/>
    <w:rsid w:val="00C22DCD"/>
    <w:rsid w:val="00C22FC0"/>
    <w:rsid w:val="00C23EF9"/>
    <w:rsid w:val="00C23FCB"/>
    <w:rsid w:val="00C2485B"/>
    <w:rsid w:val="00C26235"/>
    <w:rsid w:val="00C26240"/>
    <w:rsid w:val="00C27389"/>
    <w:rsid w:val="00C324C8"/>
    <w:rsid w:val="00C34CCF"/>
    <w:rsid w:val="00C34F7C"/>
    <w:rsid w:val="00C357A6"/>
    <w:rsid w:val="00C367ED"/>
    <w:rsid w:val="00C4088E"/>
    <w:rsid w:val="00C40B0E"/>
    <w:rsid w:val="00C410FA"/>
    <w:rsid w:val="00C41431"/>
    <w:rsid w:val="00C42527"/>
    <w:rsid w:val="00C43085"/>
    <w:rsid w:val="00C43944"/>
    <w:rsid w:val="00C445F1"/>
    <w:rsid w:val="00C44CB8"/>
    <w:rsid w:val="00C44E34"/>
    <w:rsid w:val="00C4681D"/>
    <w:rsid w:val="00C47099"/>
    <w:rsid w:val="00C512C8"/>
    <w:rsid w:val="00C51CBC"/>
    <w:rsid w:val="00C5395B"/>
    <w:rsid w:val="00C54B18"/>
    <w:rsid w:val="00C55BB8"/>
    <w:rsid w:val="00C5673D"/>
    <w:rsid w:val="00C56EC2"/>
    <w:rsid w:val="00C6077C"/>
    <w:rsid w:val="00C61E5C"/>
    <w:rsid w:val="00C63774"/>
    <w:rsid w:val="00C65362"/>
    <w:rsid w:val="00C658E0"/>
    <w:rsid w:val="00C6609F"/>
    <w:rsid w:val="00C66E9E"/>
    <w:rsid w:val="00C6778E"/>
    <w:rsid w:val="00C729A2"/>
    <w:rsid w:val="00C736E2"/>
    <w:rsid w:val="00C73781"/>
    <w:rsid w:val="00C73B57"/>
    <w:rsid w:val="00C74596"/>
    <w:rsid w:val="00C753A9"/>
    <w:rsid w:val="00C77D81"/>
    <w:rsid w:val="00C80C0A"/>
    <w:rsid w:val="00C81517"/>
    <w:rsid w:val="00C81D67"/>
    <w:rsid w:val="00C83659"/>
    <w:rsid w:val="00C8373B"/>
    <w:rsid w:val="00C849E0"/>
    <w:rsid w:val="00C90425"/>
    <w:rsid w:val="00C90865"/>
    <w:rsid w:val="00C914E0"/>
    <w:rsid w:val="00C92CB2"/>
    <w:rsid w:val="00C93A36"/>
    <w:rsid w:val="00C93BDE"/>
    <w:rsid w:val="00C95582"/>
    <w:rsid w:val="00CA0289"/>
    <w:rsid w:val="00CA0DCD"/>
    <w:rsid w:val="00CA1836"/>
    <w:rsid w:val="00CA331C"/>
    <w:rsid w:val="00CA3F73"/>
    <w:rsid w:val="00CA5988"/>
    <w:rsid w:val="00CA5C38"/>
    <w:rsid w:val="00CA651A"/>
    <w:rsid w:val="00CB003A"/>
    <w:rsid w:val="00CB26C6"/>
    <w:rsid w:val="00CB3209"/>
    <w:rsid w:val="00CB3B5D"/>
    <w:rsid w:val="00CB7B2B"/>
    <w:rsid w:val="00CC05A5"/>
    <w:rsid w:val="00CC2A5D"/>
    <w:rsid w:val="00CC3979"/>
    <w:rsid w:val="00CC3C55"/>
    <w:rsid w:val="00CC61C5"/>
    <w:rsid w:val="00CD0384"/>
    <w:rsid w:val="00CD17AB"/>
    <w:rsid w:val="00CD2A46"/>
    <w:rsid w:val="00CD3F8C"/>
    <w:rsid w:val="00CD4641"/>
    <w:rsid w:val="00CD6400"/>
    <w:rsid w:val="00CD674B"/>
    <w:rsid w:val="00CD73FD"/>
    <w:rsid w:val="00CD74F0"/>
    <w:rsid w:val="00CD7B68"/>
    <w:rsid w:val="00CE02DC"/>
    <w:rsid w:val="00CE0383"/>
    <w:rsid w:val="00CE1DFA"/>
    <w:rsid w:val="00CE32A2"/>
    <w:rsid w:val="00CE410F"/>
    <w:rsid w:val="00CE43B8"/>
    <w:rsid w:val="00CE4BA4"/>
    <w:rsid w:val="00CE4E85"/>
    <w:rsid w:val="00CE5252"/>
    <w:rsid w:val="00CE6D36"/>
    <w:rsid w:val="00CE72A2"/>
    <w:rsid w:val="00CF0053"/>
    <w:rsid w:val="00CF214A"/>
    <w:rsid w:val="00CF32A5"/>
    <w:rsid w:val="00CF48BF"/>
    <w:rsid w:val="00CF6051"/>
    <w:rsid w:val="00CF7B90"/>
    <w:rsid w:val="00CF7D15"/>
    <w:rsid w:val="00CF7D24"/>
    <w:rsid w:val="00CF7E7B"/>
    <w:rsid w:val="00D0013F"/>
    <w:rsid w:val="00D003CF"/>
    <w:rsid w:val="00D00DA4"/>
    <w:rsid w:val="00D01000"/>
    <w:rsid w:val="00D03390"/>
    <w:rsid w:val="00D03C6E"/>
    <w:rsid w:val="00D03E5B"/>
    <w:rsid w:val="00D044E8"/>
    <w:rsid w:val="00D04573"/>
    <w:rsid w:val="00D04B55"/>
    <w:rsid w:val="00D0585F"/>
    <w:rsid w:val="00D05CB4"/>
    <w:rsid w:val="00D06727"/>
    <w:rsid w:val="00D07658"/>
    <w:rsid w:val="00D100CB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2362"/>
    <w:rsid w:val="00D22DC8"/>
    <w:rsid w:val="00D237BB"/>
    <w:rsid w:val="00D24FF4"/>
    <w:rsid w:val="00D27D47"/>
    <w:rsid w:val="00D27D74"/>
    <w:rsid w:val="00D32889"/>
    <w:rsid w:val="00D328CA"/>
    <w:rsid w:val="00D32DBD"/>
    <w:rsid w:val="00D3419C"/>
    <w:rsid w:val="00D36E1A"/>
    <w:rsid w:val="00D37062"/>
    <w:rsid w:val="00D41919"/>
    <w:rsid w:val="00D41B9B"/>
    <w:rsid w:val="00D458B1"/>
    <w:rsid w:val="00D47D81"/>
    <w:rsid w:val="00D5559C"/>
    <w:rsid w:val="00D56F71"/>
    <w:rsid w:val="00D60C02"/>
    <w:rsid w:val="00D60C87"/>
    <w:rsid w:val="00D6159B"/>
    <w:rsid w:val="00D62219"/>
    <w:rsid w:val="00D66519"/>
    <w:rsid w:val="00D73613"/>
    <w:rsid w:val="00D75823"/>
    <w:rsid w:val="00D8065D"/>
    <w:rsid w:val="00D821E4"/>
    <w:rsid w:val="00D82A17"/>
    <w:rsid w:val="00D8323F"/>
    <w:rsid w:val="00D84BA6"/>
    <w:rsid w:val="00D864BF"/>
    <w:rsid w:val="00D91093"/>
    <w:rsid w:val="00D918CF"/>
    <w:rsid w:val="00D91BB6"/>
    <w:rsid w:val="00D92B32"/>
    <w:rsid w:val="00D934C2"/>
    <w:rsid w:val="00D93B9D"/>
    <w:rsid w:val="00D94C7E"/>
    <w:rsid w:val="00D96FDA"/>
    <w:rsid w:val="00DA01FB"/>
    <w:rsid w:val="00DA235D"/>
    <w:rsid w:val="00DA2C16"/>
    <w:rsid w:val="00DA40B8"/>
    <w:rsid w:val="00DA5A14"/>
    <w:rsid w:val="00DA616F"/>
    <w:rsid w:val="00DA6BF4"/>
    <w:rsid w:val="00DB24BA"/>
    <w:rsid w:val="00DB2B0D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8E3"/>
    <w:rsid w:val="00DD6BFA"/>
    <w:rsid w:val="00DE2234"/>
    <w:rsid w:val="00DE33E1"/>
    <w:rsid w:val="00DE36DB"/>
    <w:rsid w:val="00DE3783"/>
    <w:rsid w:val="00DE536C"/>
    <w:rsid w:val="00DE647B"/>
    <w:rsid w:val="00DE6681"/>
    <w:rsid w:val="00DE6F16"/>
    <w:rsid w:val="00DF0999"/>
    <w:rsid w:val="00DF0CC6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E0077E"/>
    <w:rsid w:val="00E02156"/>
    <w:rsid w:val="00E04700"/>
    <w:rsid w:val="00E04A28"/>
    <w:rsid w:val="00E05DCB"/>
    <w:rsid w:val="00E1021C"/>
    <w:rsid w:val="00E11A65"/>
    <w:rsid w:val="00E12045"/>
    <w:rsid w:val="00E12562"/>
    <w:rsid w:val="00E12959"/>
    <w:rsid w:val="00E13694"/>
    <w:rsid w:val="00E1459A"/>
    <w:rsid w:val="00E145BB"/>
    <w:rsid w:val="00E15023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40443"/>
    <w:rsid w:val="00E406AC"/>
    <w:rsid w:val="00E4124A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874"/>
    <w:rsid w:val="00E55F3E"/>
    <w:rsid w:val="00E56178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23F0"/>
    <w:rsid w:val="00E73908"/>
    <w:rsid w:val="00E74DA3"/>
    <w:rsid w:val="00E75A8F"/>
    <w:rsid w:val="00E75F3F"/>
    <w:rsid w:val="00E76238"/>
    <w:rsid w:val="00E80ACC"/>
    <w:rsid w:val="00E80CD4"/>
    <w:rsid w:val="00E80F74"/>
    <w:rsid w:val="00E839AB"/>
    <w:rsid w:val="00E840F7"/>
    <w:rsid w:val="00E86569"/>
    <w:rsid w:val="00E876DB"/>
    <w:rsid w:val="00E9012D"/>
    <w:rsid w:val="00E90C54"/>
    <w:rsid w:val="00E90F48"/>
    <w:rsid w:val="00E918EA"/>
    <w:rsid w:val="00E91C72"/>
    <w:rsid w:val="00E92738"/>
    <w:rsid w:val="00E960EA"/>
    <w:rsid w:val="00E96879"/>
    <w:rsid w:val="00E97305"/>
    <w:rsid w:val="00E97A3C"/>
    <w:rsid w:val="00EA05C7"/>
    <w:rsid w:val="00EA085E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A783E"/>
    <w:rsid w:val="00EA79E4"/>
    <w:rsid w:val="00EB0621"/>
    <w:rsid w:val="00EB0D2F"/>
    <w:rsid w:val="00EB2923"/>
    <w:rsid w:val="00EB3C88"/>
    <w:rsid w:val="00EC0887"/>
    <w:rsid w:val="00EC3BC7"/>
    <w:rsid w:val="00EC7D84"/>
    <w:rsid w:val="00ED1E78"/>
    <w:rsid w:val="00ED3C12"/>
    <w:rsid w:val="00ED45C0"/>
    <w:rsid w:val="00ED493D"/>
    <w:rsid w:val="00ED50A2"/>
    <w:rsid w:val="00ED56DE"/>
    <w:rsid w:val="00ED7B7D"/>
    <w:rsid w:val="00EE14C9"/>
    <w:rsid w:val="00EE310D"/>
    <w:rsid w:val="00EE5D9D"/>
    <w:rsid w:val="00EE65E9"/>
    <w:rsid w:val="00EF00B6"/>
    <w:rsid w:val="00EF1DC0"/>
    <w:rsid w:val="00EF2D21"/>
    <w:rsid w:val="00EF32F4"/>
    <w:rsid w:val="00EF541C"/>
    <w:rsid w:val="00EF562E"/>
    <w:rsid w:val="00EF710E"/>
    <w:rsid w:val="00EF7570"/>
    <w:rsid w:val="00F00535"/>
    <w:rsid w:val="00F00D47"/>
    <w:rsid w:val="00F01715"/>
    <w:rsid w:val="00F03DB6"/>
    <w:rsid w:val="00F03DC4"/>
    <w:rsid w:val="00F045BF"/>
    <w:rsid w:val="00F04B38"/>
    <w:rsid w:val="00F04F43"/>
    <w:rsid w:val="00F055D9"/>
    <w:rsid w:val="00F05705"/>
    <w:rsid w:val="00F05A0F"/>
    <w:rsid w:val="00F05D5B"/>
    <w:rsid w:val="00F072E5"/>
    <w:rsid w:val="00F0737C"/>
    <w:rsid w:val="00F075C8"/>
    <w:rsid w:val="00F11765"/>
    <w:rsid w:val="00F1224A"/>
    <w:rsid w:val="00F13EA7"/>
    <w:rsid w:val="00F14AC2"/>
    <w:rsid w:val="00F150E4"/>
    <w:rsid w:val="00F166E9"/>
    <w:rsid w:val="00F20F9D"/>
    <w:rsid w:val="00F21936"/>
    <w:rsid w:val="00F21B9A"/>
    <w:rsid w:val="00F24DAD"/>
    <w:rsid w:val="00F25C48"/>
    <w:rsid w:val="00F26467"/>
    <w:rsid w:val="00F26485"/>
    <w:rsid w:val="00F2658D"/>
    <w:rsid w:val="00F276C1"/>
    <w:rsid w:val="00F27DD7"/>
    <w:rsid w:val="00F314B3"/>
    <w:rsid w:val="00F31B23"/>
    <w:rsid w:val="00F32154"/>
    <w:rsid w:val="00F33FF9"/>
    <w:rsid w:val="00F340F1"/>
    <w:rsid w:val="00F34F1E"/>
    <w:rsid w:val="00F3551A"/>
    <w:rsid w:val="00F35560"/>
    <w:rsid w:val="00F36070"/>
    <w:rsid w:val="00F36460"/>
    <w:rsid w:val="00F3755E"/>
    <w:rsid w:val="00F41BF1"/>
    <w:rsid w:val="00F42890"/>
    <w:rsid w:val="00F4509A"/>
    <w:rsid w:val="00F45FD8"/>
    <w:rsid w:val="00F46D5E"/>
    <w:rsid w:val="00F47744"/>
    <w:rsid w:val="00F534FB"/>
    <w:rsid w:val="00F53529"/>
    <w:rsid w:val="00F53F9A"/>
    <w:rsid w:val="00F55EA2"/>
    <w:rsid w:val="00F5643E"/>
    <w:rsid w:val="00F567AA"/>
    <w:rsid w:val="00F56EBD"/>
    <w:rsid w:val="00F61C52"/>
    <w:rsid w:val="00F62D06"/>
    <w:rsid w:val="00F64020"/>
    <w:rsid w:val="00F66171"/>
    <w:rsid w:val="00F661BE"/>
    <w:rsid w:val="00F6633F"/>
    <w:rsid w:val="00F67A31"/>
    <w:rsid w:val="00F729CC"/>
    <w:rsid w:val="00F73113"/>
    <w:rsid w:val="00F757CB"/>
    <w:rsid w:val="00F76415"/>
    <w:rsid w:val="00F76CC8"/>
    <w:rsid w:val="00F76FAF"/>
    <w:rsid w:val="00F80C91"/>
    <w:rsid w:val="00F82747"/>
    <w:rsid w:val="00F84120"/>
    <w:rsid w:val="00F86A68"/>
    <w:rsid w:val="00F86D5E"/>
    <w:rsid w:val="00F8721A"/>
    <w:rsid w:val="00F87EE4"/>
    <w:rsid w:val="00F95438"/>
    <w:rsid w:val="00F966F5"/>
    <w:rsid w:val="00F9687E"/>
    <w:rsid w:val="00F97A9A"/>
    <w:rsid w:val="00FA122E"/>
    <w:rsid w:val="00FA1A20"/>
    <w:rsid w:val="00FA2DCA"/>
    <w:rsid w:val="00FA32EF"/>
    <w:rsid w:val="00FA38AA"/>
    <w:rsid w:val="00FA3C1E"/>
    <w:rsid w:val="00FA445E"/>
    <w:rsid w:val="00FA52CB"/>
    <w:rsid w:val="00FA6328"/>
    <w:rsid w:val="00FA642E"/>
    <w:rsid w:val="00FB1903"/>
    <w:rsid w:val="00FB1DD1"/>
    <w:rsid w:val="00FB1F43"/>
    <w:rsid w:val="00FB3EB9"/>
    <w:rsid w:val="00FB427A"/>
    <w:rsid w:val="00FB48DB"/>
    <w:rsid w:val="00FB49D4"/>
    <w:rsid w:val="00FB5FFF"/>
    <w:rsid w:val="00FC0264"/>
    <w:rsid w:val="00FC0EA6"/>
    <w:rsid w:val="00FC1F3D"/>
    <w:rsid w:val="00FC2199"/>
    <w:rsid w:val="00FC2B9A"/>
    <w:rsid w:val="00FC2D03"/>
    <w:rsid w:val="00FC3487"/>
    <w:rsid w:val="00FC4560"/>
    <w:rsid w:val="00FC5EBB"/>
    <w:rsid w:val="00FD15AD"/>
    <w:rsid w:val="00FD30E6"/>
    <w:rsid w:val="00FD33FF"/>
    <w:rsid w:val="00FD615C"/>
    <w:rsid w:val="00FD63F4"/>
    <w:rsid w:val="00FD67D6"/>
    <w:rsid w:val="00FE06FC"/>
    <w:rsid w:val="00FE1771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DF9DBB"/>
  <w15:chartTrackingRefBased/>
  <w15:docId w15:val="{48989C4B-C4A8-4816-92B8-AB57DF46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  <w:style w:type="character" w:customStyle="1" w:styleId="m-7801468522822658255msointenseemphasis">
    <w:name w:val="m_-7801468522822658255msointenseemphasis"/>
    <w:rsid w:val="00B66359"/>
  </w:style>
  <w:style w:type="paragraph" w:customStyle="1" w:styleId="m-3296919244302558700gmail-msonormal">
    <w:name w:val="m_-3296919244302558700gmail-msonormal"/>
    <w:basedOn w:val="Normalny"/>
    <w:rsid w:val="002616C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EF2A4-CFCE-41A6-A7DE-B7973F3E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298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Jolanta Chudalla</cp:lastModifiedBy>
  <cp:revision>9</cp:revision>
  <cp:lastPrinted>2024-07-16T07:28:00Z</cp:lastPrinted>
  <dcterms:created xsi:type="dcterms:W3CDTF">2025-04-04T08:36:00Z</dcterms:created>
  <dcterms:modified xsi:type="dcterms:W3CDTF">2026-02-03T09:51:00Z</dcterms:modified>
</cp:coreProperties>
</file>